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F991CA" w14:textId="77777777" w:rsidR="00AD5BA6" w:rsidRDefault="00AD5BA6" w:rsidP="00521491">
      <w:pPr>
        <w:autoSpaceDE w:val="0"/>
        <w:autoSpaceDN w:val="0"/>
        <w:adjustRightInd w:val="0"/>
        <w:jc w:val="right"/>
        <w:rPr>
          <w:rFonts w:ascii="Calibri" w:hAnsi="Calibri" w:cs="Calibri"/>
          <w:i/>
          <w:iCs/>
          <w:sz w:val="24"/>
          <w:szCs w:val="24"/>
        </w:rPr>
      </w:pPr>
      <w:bookmarkStart w:id="0" w:name="_Toc309813269"/>
      <w:bookmarkStart w:id="1" w:name="_Toc316285026"/>
    </w:p>
    <w:p w14:paraId="7F9ED684" w14:textId="0B986F9B" w:rsidR="009C4FFC" w:rsidRDefault="009C4FFC" w:rsidP="009C4FFC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 w:rsidRPr="009C4FFC">
        <w:rPr>
          <w:rFonts w:ascii="Calibri" w:hAnsi="Calibri" w:cs="Calibri"/>
          <w:b/>
          <w:bCs/>
        </w:rPr>
        <w:t>MODELO DE DECLARAÇÃO DE VISTORIA DO LOCAL</w:t>
      </w:r>
    </w:p>
    <w:p w14:paraId="1739F1F8" w14:textId="77777777" w:rsidR="009C4FFC" w:rsidRPr="009C4FFC" w:rsidRDefault="009C4FFC" w:rsidP="009C4FFC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i/>
          <w:iCs/>
          <w:sz w:val="24"/>
          <w:szCs w:val="24"/>
        </w:rPr>
      </w:pPr>
    </w:p>
    <w:p w14:paraId="005A9FF2" w14:textId="77777777" w:rsidR="00AD5BA6" w:rsidRDefault="00AD5BA6" w:rsidP="00521491">
      <w:pPr>
        <w:autoSpaceDE w:val="0"/>
        <w:autoSpaceDN w:val="0"/>
        <w:adjustRightInd w:val="0"/>
        <w:jc w:val="right"/>
        <w:rPr>
          <w:rFonts w:ascii="Calibri" w:hAnsi="Calibri" w:cs="Calibri"/>
          <w:i/>
          <w:iCs/>
          <w:sz w:val="24"/>
          <w:szCs w:val="24"/>
        </w:rPr>
      </w:pPr>
    </w:p>
    <w:p w14:paraId="0CDD8540" w14:textId="77777777" w:rsidR="00521491" w:rsidRPr="0040709D" w:rsidRDefault="00521491" w:rsidP="00521491">
      <w:pPr>
        <w:autoSpaceDE w:val="0"/>
        <w:autoSpaceDN w:val="0"/>
        <w:adjustRightInd w:val="0"/>
        <w:jc w:val="right"/>
        <w:rPr>
          <w:rFonts w:ascii="Calibri" w:hAnsi="Calibri" w:cs="Calibri"/>
          <w:i/>
          <w:iCs/>
          <w:sz w:val="22"/>
          <w:szCs w:val="22"/>
        </w:rPr>
      </w:pPr>
      <w:r w:rsidRPr="0040709D">
        <w:rPr>
          <w:rFonts w:ascii="Calibri" w:hAnsi="Calibri" w:cs="Calibri"/>
          <w:i/>
          <w:iCs/>
          <w:sz w:val="22"/>
          <w:szCs w:val="22"/>
        </w:rPr>
        <w:t>(Papel timbrado da empresa)</w:t>
      </w:r>
    </w:p>
    <w:p w14:paraId="294DA744" w14:textId="77777777" w:rsidR="00521491" w:rsidRPr="0040709D" w:rsidRDefault="00521491" w:rsidP="00521491">
      <w:pPr>
        <w:spacing w:line="100" w:lineRule="atLeast"/>
        <w:ind w:left="567" w:hanging="567"/>
        <w:jc w:val="both"/>
        <w:rPr>
          <w:rFonts w:ascii="Calibri" w:hAnsi="Calibri" w:cs="Calibri"/>
          <w:bCs/>
          <w:sz w:val="22"/>
          <w:szCs w:val="22"/>
        </w:rPr>
      </w:pPr>
    </w:p>
    <w:p w14:paraId="2316AC54" w14:textId="77777777" w:rsidR="00521491" w:rsidRPr="0040709D" w:rsidRDefault="00521491" w:rsidP="00521491">
      <w:pPr>
        <w:spacing w:line="100" w:lineRule="atLeast"/>
        <w:ind w:left="567" w:hanging="567"/>
        <w:jc w:val="both"/>
        <w:rPr>
          <w:rFonts w:ascii="Calibri" w:hAnsi="Calibri" w:cs="Calibri"/>
          <w:bCs/>
          <w:sz w:val="22"/>
          <w:szCs w:val="22"/>
        </w:rPr>
      </w:pPr>
    </w:p>
    <w:p w14:paraId="37DDD713" w14:textId="77777777" w:rsidR="00521491" w:rsidRPr="0040709D" w:rsidRDefault="00521491" w:rsidP="00521491">
      <w:pPr>
        <w:spacing w:line="238" w:lineRule="exact"/>
        <w:jc w:val="both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b/>
          <w:sz w:val="22"/>
          <w:szCs w:val="22"/>
        </w:rPr>
        <w:t xml:space="preserve">À </w:t>
      </w:r>
    </w:p>
    <w:p w14:paraId="5490D575" w14:textId="77777777" w:rsidR="00521491" w:rsidRPr="0040709D" w:rsidRDefault="00521491" w:rsidP="00521491">
      <w:pPr>
        <w:jc w:val="both"/>
        <w:rPr>
          <w:rFonts w:ascii="Calibri" w:hAnsi="Calibri" w:cs="Calibri"/>
          <w:b/>
          <w:sz w:val="22"/>
          <w:szCs w:val="22"/>
        </w:rPr>
      </w:pPr>
      <w:r w:rsidRPr="0040709D">
        <w:rPr>
          <w:rFonts w:ascii="Calibri" w:hAnsi="Calibri" w:cs="Calibri"/>
          <w:b/>
          <w:sz w:val="22"/>
          <w:szCs w:val="22"/>
        </w:rPr>
        <w:t>FUNDAÇÃO HABITACIONAL DO EXÉRCITO - FHE</w:t>
      </w:r>
    </w:p>
    <w:p w14:paraId="5359D660" w14:textId="75CCCAA1" w:rsidR="00521491" w:rsidRPr="0040709D" w:rsidRDefault="00521491" w:rsidP="00521491">
      <w:pPr>
        <w:rPr>
          <w:rFonts w:ascii="Calibri" w:hAnsi="Calibri" w:cs="Calibri"/>
          <w:b/>
          <w:sz w:val="22"/>
          <w:szCs w:val="22"/>
        </w:rPr>
      </w:pPr>
      <w:r w:rsidRPr="0040709D">
        <w:rPr>
          <w:rFonts w:ascii="Calibri" w:hAnsi="Calibri" w:cs="Calibri"/>
          <w:b/>
          <w:sz w:val="22"/>
          <w:szCs w:val="22"/>
        </w:rPr>
        <w:t xml:space="preserve">PREGÃO ELETRÔNICO Nº </w:t>
      </w:r>
      <w:r w:rsidR="00607666">
        <w:rPr>
          <w:rFonts w:ascii="Calibri" w:hAnsi="Calibri" w:cs="Calibri"/>
          <w:b/>
          <w:sz w:val="22"/>
          <w:szCs w:val="22"/>
        </w:rPr>
        <w:t>90997/2025</w:t>
      </w:r>
    </w:p>
    <w:p w14:paraId="3881F7CB" w14:textId="77777777" w:rsidR="00521491" w:rsidRPr="0040709D" w:rsidRDefault="00521491" w:rsidP="00521491">
      <w:pPr>
        <w:spacing w:line="300" w:lineRule="exact"/>
        <w:jc w:val="both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Avenida Duque de Caxias s/nº, Setor Militar Urbano - SMU</w:t>
      </w:r>
    </w:p>
    <w:p w14:paraId="6D0BF532" w14:textId="77777777" w:rsidR="00521491" w:rsidRPr="0040709D" w:rsidRDefault="00521491" w:rsidP="00521491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70630-902 – Brasília/DF</w:t>
      </w:r>
    </w:p>
    <w:p w14:paraId="7ECA5FD1" w14:textId="77777777" w:rsidR="00521491" w:rsidRPr="0040709D" w:rsidRDefault="00521491" w:rsidP="00521491">
      <w:pPr>
        <w:spacing w:line="238" w:lineRule="exact"/>
        <w:jc w:val="both"/>
        <w:rPr>
          <w:rFonts w:ascii="Calibri" w:hAnsi="Calibri" w:cs="Calibri"/>
          <w:b/>
          <w:sz w:val="22"/>
          <w:szCs w:val="22"/>
        </w:rPr>
      </w:pPr>
    </w:p>
    <w:p w14:paraId="34CAE16B" w14:textId="77777777" w:rsidR="00521491" w:rsidRPr="0040709D" w:rsidRDefault="00521491" w:rsidP="00521491">
      <w:pPr>
        <w:spacing w:line="238" w:lineRule="exact"/>
        <w:rPr>
          <w:rFonts w:ascii="Calibri" w:hAnsi="Calibri" w:cs="Calibri"/>
          <w:sz w:val="22"/>
          <w:szCs w:val="22"/>
        </w:rPr>
      </w:pPr>
    </w:p>
    <w:p w14:paraId="66368F86" w14:textId="77777777" w:rsidR="00521491" w:rsidRPr="0040709D" w:rsidRDefault="00521491" w:rsidP="00521491">
      <w:pPr>
        <w:spacing w:line="238" w:lineRule="exact"/>
        <w:rPr>
          <w:rFonts w:ascii="Calibri" w:hAnsi="Calibri" w:cs="Calibri"/>
          <w:sz w:val="22"/>
          <w:szCs w:val="22"/>
        </w:rPr>
      </w:pPr>
    </w:p>
    <w:p w14:paraId="562CF6B9" w14:textId="77777777" w:rsidR="00521491" w:rsidRPr="0040709D" w:rsidRDefault="00521491" w:rsidP="00521491">
      <w:pPr>
        <w:spacing w:line="238" w:lineRule="exact"/>
        <w:rPr>
          <w:rFonts w:ascii="Calibri" w:hAnsi="Calibri" w:cs="Calibri"/>
          <w:sz w:val="22"/>
          <w:szCs w:val="22"/>
        </w:rPr>
      </w:pPr>
    </w:p>
    <w:p w14:paraId="1601F864" w14:textId="77777777" w:rsidR="00521491" w:rsidRPr="0040709D" w:rsidRDefault="00521491" w:rsidP="00521491">
      <w:pPr>
        <w:spacing w:line="238" w:lineRule="exact"/>
        <w:rPr>
          <w:rFonts w:ascii="Calibri" w:hAnsi="Calibri" w:cs="Calibri"/>
          <w:sz w:val="22"/>
          <w:szCs w:val="22"/>
        </w:rPr>
      </w:pPr>
    </w:p>
    <w:p w14:paraId="214C7A5A" w14:textId="77777777" w:rsidR="006E52E0" w:rsidRDefault="00521491" w:rsidP="008538D8">
      <w:pPr>
        <w:jc w:val="both"/>
        <w:rPr>
          <w:rFonts w:ascii="Calibri" w:hAnsi="Calibri" w:cs="Calibri"/>
          <w:sz w:val="22"/>
          <w:szCs w:val="22"/>
        </w:rPr>
      </w:pPr>
      <w:r w:rsidRPr="00797818">
        <w:rPr>
          <w:rFonts w:ascii="Calibri" w:hAnsi="Calibri" w:cs="Calibri"/>
          <w:sz w:val="22"/>
          <w:szCs w:val="22"/>
        </w:rPr>
        <w:t xml:space="preserve">____________________________________________ [nome da empresa], inscrita no CNPJ/MF sob o nº. __________________________________, neste ato representada legalmente pelo(a) </w:t>
      </w:r>
      <w:proofErr w:type="spellStart"/>
      <w:r w:rsidRPr="00797818">
        <w:rPr>
          <w:rFonts w:ascii="Calibri" w:hAnsi="Calibri" w:cs="Calibri"/>
          <w:sz w:val="22"/>
          <w:szCs w:val="22"/>
        </w:rPr>
        <w:t>Sr</w:t>
      </w:r>
      <w:proofErr w:type="spellEnd"/>
      <w:r w:rsidRPr="00797818">
        <w:rPr>
          <w:rFonts w:ascii="Calibri" w:hAnsi="Calibri" w:cs="Calibri"/>
          <w:sz w:val="22"/>
          <w:szCs w:val="22"/>
        </w:rPr>
        <w:t xml:space="preserve"> (a). ---------------------------------------------------------------------------------------------------------, DECLARA QUE</w:t>
      </w:r>
      <w:r w:rsidR="006E52E0">
        <w:rPr>
          <w:rFonts w:ascii="Calibri" w:hAnsi="Calibri" w:cs="Calibri"/>
          <w:sz w:val="22"/>
          <w:szCs w:val="22"/>
        </w:rPr>
        <w:t>:</w:t>
      </w:r>
    </w:p>
    <w:p w14:paraId="7C6C4EC2" w14:textId="77777777" w:rsidR="006E52E0" w:rsidRDefault="006E52E0" w:rsidP="008538D8">
      <w:pPr>
        <w:jc w:val="both"/>
        <w:rPr>
          <w:rFonts w:ascii="Calibri" w:hAnsi="Calibri" w:cs="Calibri"/>
          <w:sz w:val="22"/>
          <w:szCs w:val="22"/>
        </w:rPr>
      </w:pPr>
    </w:p>
    <w:p w14:paraId="1108498B" w14:textId="77777777" w:rsidR="006E52E0" w:rsidRDefault="006E52E0" w:rsidP="008538D8">
      <w:pPr>
        <w:jc w:val="both"/>
        <w:rPr>
          <w:rFonts w:ascii="Calibri" w:hAnsi="Calibri" w:cs="Calibri"/>
          <w:sz w:val="22"/>
          <w:szCs w:val="22"/>
        </w:rPr>
      </w:pPr>
    </w:p>
    <w:p w14:paraId="525904EB" w14:textId="77777777" w:rsidR="00C71EE1" w:rsidRPr="0040709D" w:rsidRDefault="00C71EE1" w:rsidP="00C71EE1">
      <w:pPr>
        <w:jc w:val="both"/>
        <w:rPr>
          <w:rFonts w:ascii="Calibri" w:hAnsi="Calibri" w:cs="Calibri"/>
          <w:sz w:val="22"/>
          <w:szCs w:val="22"/>
        </w:rPr>
      </w:pPr>
      <w:proofErr w:type="gramStart"/>
      <w:r w:rsidRPr="0040709D">
        <w:rPr>
          <w:rFonts w:ascii="Calibri" w:hAnsi="Calibri" w:cs="Calibri"/>
          <w:sz w:val="22"/>
          <w:szCs w:val="22"/>
        </w:rPr>
        <w:t xml:space="preserve">(  </w:t>
      </w:r>
      <w:proofErr w:type="gramEnd"/>
      <w:r w:rsidRPr="0040709D">
        <w:rPr>
          <w:rFonts w:ascii="Calibri" w:hAnsi="Calibri" w:cs="Calibri"/>
          <w:sz w:val="22"/>
          <w:szCs w:val="22"/>
        </w:rPr>
        <w:t xml:space="preserve"> ) tem o conhecimento prévio da área de execução dos serviços; ou</w:t>
      </w:r>
    </w:p>
    <w:p w14:paraId="26B30414" w14:textId="77777777" w:rsidR="006E52E0" w:rsidRDefault="006E52E0" w:rsidP="008538D8">
      <w:pPr>
        <w:jc w:val="both"/>
        <w:rPr>
          <w:rFonts w:ascii="Calibri" w:hAnsi="Calibri" w:cs="Calibri"/>
          <w:sz w:val="22"/>
          <w:szCs w:val="22"/>
        </w:rPr>
      </w:pPr>
    </w:p>
    <w:p w14:paraId="0A5BFF91" w14:textId="2E538681" w:rsidR="004A4ED8" w:rsidRPr="0040709D" w:rsidRDefault="00C71EE1" w:rsidP="008538D8">
      <w:pPr>
        <w:jc w:val="both"/>
        <w:rPr>
          <w:rFonts w:ascii="Calibri" w:hAnsi="Calibri" w:cs="Calibri"/>
          <w:sz w:val="22"/>
          <w:szCs w:val="22"/>
        </w:rPr>
      </w:pPr>
      <w:proofErr w:type="gramStart"/>
      <w:r w:rsidRPr="0040709D">
        <w:rPr>
          <w:rFonts w:ascii="Calibri" w:hAnsi="Calibri" w:cs="Calibri"/>
          <w:sz w:val="22"/>
          <w:szCs w:val="22"/>
        </w:rPr>
        <w:t xml:space="preserve">( </w:t>
      </w:r>
      <w:r>
        <w:rPr>
          <w:rFonts w:ascii="Calibri" w:hAnsi="Calibri" w:cs="Calibri"/>
          <w:sz w:val="22"/>
          <w:szCs w:val="22"/>
        </w:rPr>
        <w:t xml:space="preserve"> </w:t>
      </w:r>
      <w:proofErr w:type="gramEnd"/>
      <w:r w:rsidR="009A0565">
        <w:rPr>
          <w:rFonts w:ascii="Calibri" w:hAnsi="Calibri" w:cs="Calibri"/>
          <w:sz w:val="22"/>
          <w:szCs w:val="22"/>
        </w:rPr>
        <w:t xml:space="preserve"> </w:t>
      </w:r>
      <w:r w:rsidRPr="0040709D">
        <w:rPr>
          <w:rFonts w:ascii="Calibri" w:hAnsi="Calibri" w:cs="Calibri"/>
          <w:sz w:val="22"/>
          <w:szCs w:val="22"/>
        </w:rPr>
        <w:t>)</w:t>
      </w:r>
      <w:r w:rsidR="00D90681">
        <w:rPr>
          <w:rFonts w:ascii="Calibri" w:hAnsi="Calibri" w:cs="Calibri"/>
          <w:sz w:val="22"/>
          <w:szCs w:val="22"/>
        </w:rPr>
        <w:t xml:space="preserve"> </w:t>
      </w:r>
      <w:r w:rsidR="705F664B" w:rsidRPr="00797818">
        <w:rPr>
          <w:rFonts w:ascii="Calibri" w:hAnsi="Calibri" w:cs="Calibri"/>
          <w:sz w:val="22"/>
          <w:szCs w:val="22"/>
        </w:rPr>
        <w:t>compareceu ao</w:t>
      </w:r>
      <w:r w:rsidR="007934A5">
        <w:rPr>
          <w:rFonts w:ascii="Calibri" w:hAnsi="Calibri" w:cs="Calibri"/>
          <w:sz w:val="22"/>
          <w:szCs w:val="22"/>
        </w:rPr>
        <w:t xml:space="preserve"> </w:t>
      </w:r>
      <w:r w:rsidR="007934A5" w:rsidRPr="007934A5">
        <w:rPr>
          <w:rFonts w:ascii="Calibri" w:hAnsi="Calibri" w:cs="Calibri"/>
          <w:sz w:val="22"/>
          <w:szCs w:val="22"/>
        </w:rPr>
        <w:t>Edifício-Sede da FHE, situado na Av. Duque de Caxias, s/nº, Setor Militar Urbano (SMU), Brasília/DF</w:t>
      </w:r>
      <w:r w:rsidR="705F664B" w:rsidRPr="00797818">
        <w:rPr>
          <w:rFonts w:ascii="Calibri" w:hAnsi="Calibri" w:cs="Calibri"/>
          <w:sz w:val="22"/>
          <w:szCs w:val="22"/>
        </w:rPr>
        <w:t>, tendo tomado conhecimento de todas as informações e condições locais para o cumprimento das obrigações</w:t>
      </w:r>
      <w:r w:rsidR="3855D416" w:rsidRPr="00797818">
        <w:rPr>
          <w:rFonts w:ascii="Calibri" w:hAnsi="Calibri" w:cs="Calibri"/>
          <w:sz w:val="22"/>
          <w:szCs w:val="22"/>
        </w:rPr>
        <w:t>,</w:t>
      </w:r>
      <w:r w:rsidR="705F664B" w:rsidRPr="00797818">
        <w:rPr>
          <w:rFonts w:ascii="Calibri" w:hAnsi="Calibri" w:cs="Calibri"/>
          <w:sz w:val="22"/>
          <w:szCs w:val="22"/>
        </w:rPr>
        <w:t xml:space="preserve"> objeto do Pregão Eletrônico.</w:t>
      </w:r>
    </w:p>
    <w:p w14:paraId="4F0AE18E" w14:textId="77777777" w:rsidR="00521491" w:rsidRPr="0040709D" w:rsidRDefault="00521491" w:rsidP="00521491">
      <w:pPr>
        <w:spacing w:line="238" w:lineRule="exact"/>
        <w:rPr>
          <w:rFonts w:ascii="Calibri" w:hAnsi="Calibri" w:cs="Calibri"/>
          <w:sz w:val="22"/>
          <w:szCs w:val="22"/>
        </w:rPr>
      </w:pPr>
    </w:p>
    <w:p w14:paraId="39ECB8E9" w14:textId="77777777" w:rsidR="009443B8" w:rsidRDefault="009443B8" w:rsidP="00521491">
      <w:pPr>
        <w:spacing w:line="100" w:lineRule="atLeast"/>
        <w:jc w:val="center"/>
        <w:rPr>
          <w:rFonts w:ascii="Calibri" w:hAnsi="Calibri" w:cs="Calibri"/>
          <w:sz w:val="22"/>
          <w:szCs w:val="22"/>
        </w:rPr>
      </w:pPr>
    </w:p>
    <w:p w14:paraId="7D617528" w14:textId="31EF0702" w:rsidR="00521491" w:rsidRDefault="00521491" w:rsidP="00521491">
      <w:pPr>
        <w:spacing w:line="100" w:lineRule="atLeast"/>
        <w:jc w:val="center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Local e data</w:t>
      </w:r>
    </w:p>
    <w:p w14:paraId="16E78E02" w14:textId="77777777" w:rsidR="009443B8" w:rsidRPr="0040709D" w:rsidRDefault="009443B8" w:rsidP="00521491">
      <w:pPr>
        <w:spacing w:line="100" w:lineRule="atLeast"/>
        <w:jc w:val="center"/>
        <w:rPr>
          <w:rFonts w:ascii="Calibri" w:hAnsi="Calibri" w:cs="Calibri"/>
          <w:sz w:val="22"/>
          <w:szCs w:val="22"/>
        </w:rPr>
      </w:pPr>
    </w:p>
    <w:p w14:paraId="70087F4E" w14:textId="77777777" w:rsidR="00521491" w:rsidRPr="0040709D" w:rsidRDefault="00521491" w:rsidP="00521491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</w:p>
    <w:p w14:paraId="1108B8F1" w14:textId="77777777" w:rsidR="00521491" w:rsidRPr="0040709D" w:rsidRDefault="00521491" w:rsidP="00521491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</w:p>
    <w:p w14:paraId="16ABB4B8" w14:textId="77777777" w:rsidR="00521491" w:rsidRPr="0040709D" w:rsidRDefault="00521491" w:rsidP="00521491">
      <w:pPr>
        <w:spacing w:line="100" w:lineRule="atLeast"/>
        <w:jc w:val="center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___________________________________</w:t>
      </w:r>
    </w:p>
    <w:p w14:paraId="5440AF0A" w14:textId="77777777" w:rsidR="00521491" w:rsidRPr="0040709D" w:rsidRDefault="00521491" w:rsidP="00521491">
      <w:pPr>
        <w:spacing w:line="238" w:lineRule="exact"/>
        <w:jc w:val="center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Nome e assinatura do Diretor ou representante legal da empresa</w:t>
      </w:r>
    </w:p>
    <w:p w14:paraId="5087F550" w14:textId="77777777" w:rsidR="00521491" w:rsidRPr="0040709D" w:rsidRDefault="00521491" w:rsidP="00521491">
      <w:pPr>
        <w:spacing w:line="238" w:lineRule="exact"/>
        <w:jc w:val="center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Cédula de Identidade (número e órgão expedidor)</w:t>
      </w:r>
    </w:p>
    <w:p w14:paraId="0ADAE05F" w14:textId="77777777" w:rsidR="00521491" w:rsidRPr="0040709D" w:rsidRDefault="00521491" w:rsidP="00521491">
      <w:pPr>
        <w:jc w:val="center"/>
        <w:rPr>
          <w:rFonts w:ascii="Calibri" w:hAnsi="Calibri" w:cs="Calibri"/>
          <w:sz w:val="22"/>
          <w:szCs w:val="22"/>
        </w:rPr>
      </w:pPr>
      <w:r w:rsidRPr="0040709D">
        <w:rPr>
          <w:rFonts w:ascii="Calibri" w:hAnsi="Calibri" w:cs="Calibri"/>
          <w:sz w:val="22"/>
          <w:szCs w:val="22"/>
        </w:rPr>
        <w:t>CPF/MF (número) e carimbo</w:t>
      </w:r>
    </w:p>
    <w:p w14:paraId="09DE5BFB" w14:textId="77777777" w:rsidR="00521491" w:rsidRDefault="32FC11AB" w:rsidP="00521491">
      <w:pPr>
        <w:spacing w:line="238" w:lineRule="exact"/>
        <w:jc w:val="center"/>
        <w:rPr>
          <w:rFonts w:ascii="Calibri" w:hAnsi="Calibri" w:cs="Calibri"/>
          <w:color w:val="000000" w:themeColor="text1"/>
          <w:sz w:val="22"/>
          <w:szCs w:val="22"/>
        </w:rPr>
      </w:pPr>
      <w:r w:rsidRPr="4A66B031">
        <w:rPr>
          <w:rFonts w:ascii="Calibri" w:hAnsi="Calibri" w:cs="Calibri"/>
          <w:color w:val="000000" w:themeColor="text1"/>
          <w:sz w:val="22"/>
          <w:szCs w:val="22"/>
        </w:rPr>
        <w:t>CNPJ/Endereço da empresa</w:t>
      </w:r>
    </w:p>
    <w:p w14:paraId="5B620579" w14:textId="77777777" w:rsidR="009C4FFC" w:rsidRDefault="009C4FFC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696947DB" w14:textId="77777777" w:rsidR="009C4FFC" w:rsidRPr="009C4FFC" w:rsidRDefault="009C4FFC" w:rsidP="009C4FFC">
      <w:pPr>
        <w:rPr>
          <w:rFonts w:ascii="Calibri" w:hAnsi="Calibri" w:cs="Calibri"/>
          <w:sz w:val="22"/>
          <w:szCs w:val="22"/>
        </w:rPr>
      </w:pPr>
    </w:p>
    <w:p w14:paraId="38D29119" w14:textId="77777777" w:rsidR="009C4FFC" w:rsidRPr="009C4FFC" w:rsidRDefault="009C4FFC" w:rsidP="009C4FFC">
      <w:pPr>
        <w:rPr>
          <w:rFonts w:ascii="Calibri" w:hAnsi="Calibri" w:cs="Calibri"/>
          <w:sz w:val="22"/>
          <w:szCs w:val="22"/>
        </w:rPr>
      </w:pPr>
    </w:p>
    <w:p w14:paraId="2625B78F" w14:textId="77777777" w:rsidR="009C4FFC" w:rsidRPr="009C4FFC" w:rsidRDefault="009C4FFC" w:rsidP="009C4FFC">
      <w:pPr>
        <w:rPr>
          <w:rFonts w:ascii="Calibri" w:hAnsi="Calibri" w:cs="Calibri"/>
          <w:sz w:val="22"/>
          <w:szCs w:val="22"/>
        </w:rPr>
      </w:pPr>
    </w:p>
    <w:p w14:paraId="5D5FF06A" w14:textId="77777777" w:rsidR="009C4FFC" w:rsidRPr="009C4FFC" w:rsidRDefault="009C4FFC" w:rsidP="009C4FFC">
      <w:pPr>
        <w:rPr>
          <w:rFonts w:ascii="Calibri" w:hAnsi="Calibri" w:cs="Calibri"/>
          <w:sz w:val="22"/>
          <w:szCs w:val="22"/>
        </w:rPr>
      </w:pPr>
    </w:p>
    <w:p w14:paraId="6F86B66A" w14:textId="77777777" w:rsidR="009C4FFC" w:rsidRDefault="009C4FFC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09A7EAE7" w14:textId="3618440A" w:rsidR="0060492E" w:rsidRDefault="009C4FFC" w:rsidP="009C4FFC">
      <w:pPr>
        <w:tabs>
          <w:tab w:val="left" w:pos="1786"/>
        </w:tabs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ab/>
      </w:r>
    </w:p>
    <w:bookmarkEnd w:id="0"/>
    <w:bookmarkEnd w:id="1"/>
    <w:sectPr w:rsidR="0060492E" w:rsidSect="00CE7A08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pgSz w:w="11907" w:h="16840" w:code="9"/>
      <w:pgMar w:top="1276" w:right="1417" w:bottom="720" w:left="1560" w:header="720" w:footer="4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C83156" w14:textId="77777777" w:rsidR="00733D88" w:rsidRDefault="00733D88">
      <w:pPr>
        <w:pStyle w:val="Cabealho"/>
      </w:pPr>
      <w:r>
        <w:separator/>
      </w:r>
    </w:p>
  </w:endnote>
  <w:endnote w:type="continuationSeparator" w:id="0">
    <w:p w14:paraId="2F42B1CE" w14:textId="77777777" w:rsidR="00733D88" w:rsidRDefault="00733D88">
      <w:pPr>
        <w:pStyle w:val="Cabealho"/>
      </w:pPr>
      <w:r>
        <w:continuationSeparator/>
      </w:r>
    </w:p>
  </w:endnote>
  <w:endnote w:type="continuationNotice" w:id="1">
    <w:p w14:paraId="5A5A9DF2" w14:textId="77777777" w:rsidR="00733D88" w:rsidRDefault="00733D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B270A0" w14:paraId="100C3431" w14:textId="77777777" w:rsidTr="00C03B2B">
      <w:trPr>
        <w:trHeight w:val="187"/>
      </w:trPr>
      <w:tc>
        <w:tcPr>
          <w:tcW w:w="5245" w:type="dxa"/>
          <w:tcBorders>
            <w:top w:val="single" w:sz="4" w:space="0" w:color="auto"/>
          </w:tcBorders>
        </w:tcPr>
        <w:p w14:paraId="783B2771" w14:textId="1CFFFBC2" w:rsidR="005A0F3A" w:rsidRPr="00B270A0" w:rsidRDefault="00B85180" w:rsidP="00297A40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mc:AlternateContent>
              <mc:Choice Requires="wps">
                <w:drawing>
                  <wp:anchor distT="0" distB="0" distL="0" distR="0" simplePos="0" relativeHeight="251658241" behindDoc="0" locked="0" layoutInCell="1" allowOverlap="1" wp14:anchorId="02A86511" wp14:editId="11F543AE">
                    <wp:simplePos x="1080198" y="10269415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509905" cy="345440"/>
                    <wp:effectExtent l="0" t="0" r="4445" b="0"/>
                    <wp:wrapNone/>
                    <wp:docPr id="1117643289" name="Caixa de Texto 2" descr="Ostensivo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09905" cy="345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479435E" w14:textId="6B1A6ED9" w:rsidR="00B85180" w:rsidRPr="00B85180" w:rsidRDefault="00B85180" w:rsidP="00B85180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</w:pPr>
                                <w:r w:rsidRPr="00B85180"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  <w:t>Ostensivo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02A86511"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0" type="#_x0000_t202" alt="Ostensivo" style="position:absolute;margin-left:0;margin-top:0;width:40.15pt;height:27.2pt;z-index:251658241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DBS7x/DgIAABwE&#10;AAAOAAAAAAAAAAAAAAAAAC4CAABkcnMvZTJvRG9jLnhtbFBLAQItABQABgAIAAAAIQCAGYgu2gAA&#10;AAMBAAAPAAAAAAAAAAAAAAAAAGgEAABkcnMvZG93bnJldi54bWxQSwUGAAAAAAQABADzAAAAbwUA&#10;AAAA&#10;" filled="f" stroked="f">
                    <v:textbox style="mso-fit-shape-to-text:t" inset="0,0,0,15pt">
                      <w:txbxContent>
                        <w:p w14:paraId="7479435E" w14:textId="6B1A6ED9" w:rsidR="00B85180" w:rsidRPr="00B85180" w:rsidRDefault="00B85180" w:rsidP="00B8518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B8518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861A05"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="00861A05"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FILENAME </w:instrText>
          </w:r>
          <w:r w:rsidR="00861A05"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8613A">
            <w:rPr>
              <w:rFonts w:ascii="Calibri" w:hAnsi="Calibri" w:cs="Calibri"/>
              <w:noProof/>
              <w:color w:val="808080"/>
              <w:sz w:val="12"/>
              <w:szCs w:val="16"/>
            </w:rPr>
            <w:t>Edital-90997.2025.v2 -COJUR.docx</w:t>
          </w:r>
          <w:r w:rsidR="00861A05"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  <w:tc>
        <w:tcPr>
          <w:tcW w:w="4253" w:type="dxa"/>
          <w:tcBorders>
            <w:top w:val="single" w:sz="4" w:space="0" w:color="auto"/>
          </w:tcBorders>
        </w:tcPr>
        <w:p w14:paraId="10650F64" w14:textId="77777777" w:rsidR="005A0F3A" w:rsidRPr="00B270A0" w:rsidRDefault="005A0F3A" w:rsidP="00297A40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F2392" w:rsidRPr="00B270A0">
            <w:rPr>
              <w:rFonts w:ascii="Calibri" w:hAnsi="Calibri" w:cs="Calibri"/>
              <w:noProof/>
              <w:color w:val="808080"/>
              <w:sz w:val="12"/>
              <w:szCs w:val="16"/>
            </w:rPr>
            <w:t>20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8F2392" w:rsidRPr="00B270A0">
            <w:rPr>
              <w:rFonts w:ascii="Calibri" w:hAnsi="Calibri" w:cs="Calibri"/>
              <w:noProof/>
              <w:color w:val="808080"/>
              <w:sz w:val="12"/>
              <w:szCs w:val="16"/>
            </w:rPr>
            <w:t>74</w:t>
          </w:r>
          <w:r w:rsidRPr="00B270A0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</w:p>
      </w:tc>
    </w:tr>
  </w:tbl>
  <w:p w14:paraId="3F3AEC81" w14:textId="77777777" w:rsidR="005A0F3A" w:rsidRPr="00297A40" w:rsidRDefault="005A0F3A" w:rsidP="00297A40">
    <w:pPr>
      <w:pStyle w:val="Rodap"/>
      <w:ind w:right="360"/>
      <w:rPr>
        <w:sz w:val="2"/>
        <w:szCs w:val="2"/>
      </w:rPr>
    </w:pPr>
  </w:p>
  <w:p w14:paraId="6E950496" w14:textId="77777777" w:rsidR="001F2D43" w:rsidRDefault="001F2D43"/>
  <w:p w14:paraId="3532E6E7" w14:textId="77777777" w:rsidR="001F2D43" w:rsidRDefault="001F2D43"/>
  <w:p w14:paraId="4E287F3C" w14:textId="77777777" w:rsidR="001F2D43" w:rsidRDefault="001F2D4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5"/>
      <w:gridCol w:w="4253"/>
    </w:tblGrid>
    <w:tr w:rsidR="005A0F3A" w:rsidRPr="00D52759" w14:paraId="34D81816" w14:textId="77777777" w:rsidTr="00C03B2B">
      <w:trPr>
        <w:trHeight w:val="187"/>
      </w:trPr>
      <w:tc>
        <w:tcPr>
          <w:tcW w:w="5245" w:type="dxa"/>
          <w:tcBorders>
            <w:top w:val="single" w:sz="4" w:space="0" w:color="auto"/>
          </w:tcBorders>
        </w:tcPr>
        <w:p w14:paraId="768D88AA" w14:textId="253DD960" w:rsidR="005A0F3A" w:rsidRPr="00D52759" w:rsidRDefault="00B85180" w:rsidP="003B3995">
          <w:pPr>
            <w:pStyle w:val="Rodap"/>
            <w:ind w:right="360"/>
            <w:rPr>
              <w:rFonts w:ascii="Calibri" w:hAnsi="Calibri" w:cs="Calibri"/>
              <w:color w:val="808080"/>
              <w:sz w:val="12"/>
              <w:szCs w:val="16"/>
            </w:rPr>
          </w:pPr>
          <w:r>
            <w:rPr>
              <w:rFonts w:ascii="Calibri" w:hAnsi="Calibri" w:cs="Calibri"/>
              <w:noProof/>
              <w:color w:val="808080"/>
              <w:sz w:val="12"/>
              <w:szCs w:val="16"/>
            </w:rPr>
            <mc:AlternateContent>
              <mc:Choice Requires="wps">
                <w:drawing>
                  <wp:anchor distT="0" distB="0" distL="0" distR="0" simplePos="0" relativeHeight="251658242" behindDoc="0" locked="0" layoutInCell="1" allowOverlap="1" wp14:anchorId="1A4AC636" wp14:editId="47F45CBD">
                    <wp:simplePos x="1080198" y="10168932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509905" cy="345440"/>
                    <wp:effectExtent l="0" t="0" r="4445" b="0"/>
                    <wp:wrapNone/>
                    <wp:docPr id="703731677" name="Caixa de Texto 3" descr="Ostensivo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09905" cy="345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B4A57E4" w14:textId="0E1A9661" w:rsidR="00B85180" w:rsidRPr="00B85180" w:rsidRDefault="00B85180" w:rsidP="00B85180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</w:pPr>
                                <w:r w:rsidRPr="00B85180"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</w:rPr>
                                  <w:t>Ostensivo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1A4AC636"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1" type="#_x0000_t202" alt="Ostensivo" style="position:absolute;margin-left:0;margin-top:0;width:40.15pt;height:27.2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s9A5CDgIAABwE&#10;AAAOAAAAAAAAAAAAAAAAAC4CAABkcnMvZTJvRG9jLnhtbFBLAQItABQABgAIAAAAIQCAGYgu2gAA&#10;AAMBAAAPAAAAAAAAAAAAAAAAAGgEAABkcnMvZG93bnJldi54bWxQSwUGAAAAAAQABADzAAAAbwUA&#10;AAAA&#10;" filled="f" stroked="f">
                    <v:textbox style="mso-fit-shape-to-text:t" inset="0,0,0,15pt">
                      <w:txbxContent>
                        <w:p w14:paraId="1B4A57E4" w14:textId="0E1A9661" w:rsidR="00B85180" w:rsidRPr="00B85180" w:rsidRDefault="00B85180" w:rsidP="00B8518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B8518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9C4FFC" w:rsidRPr="00D52759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</w:p>
      </w:tc>
      <w:tc>
        <w:tcPr>
          <w:tcW w:w="4253" w:type="dxa"/>
          <w:tcBorders>
            <w:top w:val="single" w:sz="4" w:space="0" w:color="auto"/>
          </w:tcBorders>
        </w:tcPr>
        <w:p w14:paraId="2EC0C87C" w14:textId="77777777" w:rsidR="005A0F3A" w:rsidRPr="00D52759" w:rsidRDefault="005A0F3A">
          <w:pPr>
            <w:pStyle w:val="Rodap"/>
            <w:jc w:val="right"/>
            <w:rPr>
              <w:rFonts w:ascii="Calibri" w:hAnsi="Calibri" w:cs="Calibri"/>
              <w:color w:val="808080"/>
              <w:sz w:val="12"/>
              <w:szCs w:val="16"/>
            </w:rPr>
          </w:pP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t xml:space="preserve"> 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PAGE </w:instrTex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592BCF" w:rsidRPr="00D52759">
            <w:rPr>
              <w:rFonts w:ascii="Calibri" w:hAnsi="Calibri" w:cs="Calibri"/>
              <w:noProof/>
              <w:color w:val="808080"/>
              <w:sz w:val="12"/>
              <w:szCs w:val="16"/>
            </w:rPr>
            <w:t>1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t xml:space="preserve"> de 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begin"/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instrText xml:space="preserve"> NUMPAGES </w:instrTex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separate"/>
          </w:r>
          <w:r w:rsidR="00592BCF" w:rsidRPr="00D52759">
            <w:rPr>
              <w:rFonts w:ascii="Calibri" w:hAnsi="Calibri" w:cs="Calibri"/>
              <w:noProof/>
              <w:color w:val="808080"/>
              <w:sz w:val="12"/>
              <w:szCs w:val="16"/>
            </w:rPr>
            <w:t>74</w:t>
          </w:r>
          <w:r w:rsidRPr="00D52759">
            <w:rPr>
              <w:rFonts w:ascii="Calibri" w:hAnsi="Calibri" w:cs="Calibri"/>
              <w:color w:val="808080"/>
              <w:sz w:val="12"/>
              <w:szCs w:val="16"/>
            </w:rPr>
            <w:fldChar w:fldCharType="end"/>
          </w:r>
          <w:bookmarkStart w:id="2" w:name="_Hlk102746035"/>
        </w:p>
      </w:tc>
    </w:tr>
    <w:bookmarkEnd w:id="2"/>
  </w:tbl>
  <w:p w14:paraId="6120D211" w14:textId="77777777" w:rsidR="005A0F3A" w:rsidRPr="00BB5868" w:rsidRDefault="005A0F3A" w:rsidP="00BB5868">
    <w:pPr>
      <w:pStyle w:val="Rodap"/>
      <w:rPr>
        <w:sz w:val="2"/>
        <w:szCs w:val="2"/>
      </w:rPr>
    </w:pPr>
  </w:p>
  <w:p w14:paraId="0E838F74" w14:textId="77777777" w:rsidR="001F2D43" w:rsidRDefault="001F2D43"/>
  <w:p w14:paraId="39FE55FF" w14:textId="77777777" w:rsidR="001F2D43" w:rsidRDefault="001F2D43"/>
  <w:p w14:paraId="59F68D38" w14:textId="77777777" w:rsidR="001F2D43" w:rsidRDefault="001F2D4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47956" w14:textId="21503DD6" w:rsidR="00D44A10" w:rsidRDefault="00B85180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C7421C8" wp14:editId="6C684B7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499966334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4A546C" w14:textId="5A959311" w:rsidR="00B85180" w:rsidRPr="00B85180" w:rsidRDefault="00B85180" w:rsidP="00B8518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B8518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7421C8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alt="Ostensivo" style="position:absolute;margin-left:0;margin-top:0;width:40.1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AbNdkEDgIAABwE&#10;AAAOAAAAAAAAAAAAAAAAAC4CAABkcnMvZTJvRG9jLnhtbFBLAQItABQABgAIAAAAIQCAGYgu2gAA&#10;AAMBAAAPAAAAAAAAAAAAAAAAAGgEAABkcnMvZG93bnJldi54bWxQSwUGAAAAAAQABADzAAAAbwUA&#10;AAAA&#10;" filled="f" stroked="f">
              <v:textbox style="mso-fit-shape-to-text:t" inset="0,0,0,15pt">
                <w:txbxContent>
                  <w:p w14:paraId="4C4A546C" w14:textId="5A959311" w:rsidR="00B85180" w:rsidRPr="00B85180" w:rsidRDefault="00B85180" w:rsidP="00B85180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B85180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B5B1E3" w14:textId="77777777" w:rsidR="00733D88" w:rsidRDefault="00733D88">
      <w:pPr>
        <w:pStyle w:val="Cabealho"/>
      </w:pPr>
      <w:r>
        <w:separator/>
      </w:r>
    </w:p>
  </w:footnote>
  <w:footnote w:type="continuationSeparator" w:id="0">
    <w:p w14:paraId="2445A290" w14:textId="77777777" w:rsidR="00733D88" w:rsidRDefault="00733D88">
      <w:pPr>
        <w:pStyle w:val="Cabealho"/>
      </w:pPr>
      <w:r>
        <w:continuationSeparator/>
      </w:r>
    </w:p>
  </w:footnote>
  <w:footnote w:type="continuationNotice" w:id="1">
    <w:p w14:paraId="500741B1" w14:textId="77777777" w:rsidR="00733D88" w:rsidRDefault="00733D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B3CF7" w14:textId="2E3E7AD0" w:rsidR="009847C9" w:rsidRDefault="00034278" w:rsidP="009847C9">
    <w:pPr>
      <w:pStyle w:val="Cabealho"/>
      <w:jc w:val="right"/>
    </w:pPr>
    <w:r w:rsidRPr="00870E54">
      <w:rPr>
        <w:noProof/>
      </w:rPr>
      <w:drawing>
        <wp:inline distT="0" distB="0" distL="0" distR="0" wp14:anchorId="5C34E9CC" wp14:editId="0036E5F7">
          <wp:extent cx="1478280" cy="365760"/>
          <wp:effectExtent l="0" t="0" r="0" b="0"/>
          <wp:docPr id="613100207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52D9F" w14:textId="7A93F561" w:rsidR="005A0F3A" w:rsidRDefault="005A0F3A" w:rsidP="00154BAD">
    <w:pPr>
      <w:pStyle w:val="Cabealho"/>
      <w:jc w:val="right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40CFD70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61F09928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78F01BC2"/>
    <w:name w:val="WW8Num1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6" w15:restartNumberingAfterBreak="0">
    <w:nsid w:val="046A7B04"/>
    <w:multiLevelType w:val="multilevel"/>
    <w:tmpl w:val="54D87B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653438B"/>
    <w:multiLevelType w:val="hybridMultilevel"/>
    <w:tmpl w:val="B7A6138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2142D7"/>
    <w:multiLevelType w:val="multilevel"/>
    <w:tmpl w:val="CC625660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F8D526F"/>
    <w:multiLevelType w:val="multilevel"/>
    <w:tmpl w:val="F01AA918"/>
    <w:styleLink w:val="Estilo-Cadu"/>
    <w:lvl w:ilvl="0">
      <w:start w:val="1"/>
      <w:numFmt w:val="decimal"/>
      <w:lvlText w:val="%1."/>
      <w:lvlJc w:val="center"/>
      <w:pPr>
        <w:ind w:left="397" w:hanging="397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center"/>
      <w:pPr>
        <w:ind w:left="1021" w:hanging="624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center"/>
      <w:pPr>
        <w:ind w:left="1588" w:hanging="454"/>
      </w:pPr>
      <w:rPr>
        <w:rFonts w:ascii="Arial" w:hAnsi="Arial" w:hint="default"/>
        <w:sz w:val="22"/>
      </w:rPr>
    </w:lvl>
    <w:lvl w:ilvl="3">
      <w:start w:val="1"/>
      <w:numFmt w:val="lowerLetter"/>
      <w:lvlText w:val="%4)"/>
      <w:lvlJc w:val="center"/>
      <w:pPr>
        <w:ind w:left="1588" w:hanging="454"/>
      </w:pPr>
      <w:rPr>
        <w:rFonts w:ascii="Arial" w:hAnsi="Arial" w:hint="default"/>
        <w:color w:val="auto"/>
        <w:sz w:val="22"/>
      </w:rPr>
    </w:lvl>
    <w:lvl w:ilvl="4">
      <w:start w:val="1"/>
      <w:numFmt w:val="bullet"/>
      <w:lvlText w:val=""/>
      <w:lvlJc w:val="left"/>
      <w:pPr>
        <w:ind w:left="1701" w:hanging="397"/>
      </w:pPr>
      <w:rPr>
        <w:rFonts w:ascii="Symbol" w:hAnsi="Symbol" w:hint="default"/>
      </w:rPr>
    </w:lvl>
    <w:lvl w:ilvl="5">
      <w:start w:val="1"/>
      <w:numFmt w:val="lowerRoman"/>
      <w:lvlText w:val="%6"/>
      <w:lvlJc w:val="center"/>
      <w:pPr>
        <w:ind w:left="2098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0"/>
        </w:tabs>
        <w:ind w:left="3970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67"/>
        </w:tabs>
        <w:ind w:left="4367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764"/>
        </w:tabs>
        <w:ind w:left="4764" w:hanging="397"/>
      </w:pPr>
      <w:rPr>
        <w:rFonts w:hint="default"/>
      </w:rPr>
    </w:lvl>
  </w:abstractNum>
  <w:abstractNum w:abstractNumId="10" w15:restartNumberingAfterBreak="0">
    <w:nsid w:val="13E85A89"/>
    <w:multiLevelType w:val="multilevel"/>
    <w:tmpl w:val="ACE6A18A"/>
    <w:lvl w:ilvl="0">
      <w:start w:val="1"/>
      <w:numFmt w:val="decimal"/>
      <w:pStyle w:val="Commarcadores3"/>
      <w:lvlText w:val="5.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>
      <w:start w:val="1"/>
      <w:numFmt w:val="none"/>
      <w:lvlText w:val="5.2.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5580BF0"/>
    <w:multiLevelType w:val="multilevel"/>
    <w:tmpl w:val="1AFC7CA8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2" w15:restartNumberingAfterBreak="0">
    <w:nsid w:val="2388560A"/>
    <w:multiLevelType w:val="hybridMultilevel"/>
    <w:tmpl w:val="2FA89F32"/>
    <w:lvl w:ilvl="0" w:tplc="04160001">
      <w:start w:val="3"/>
      <w:numFmt w:val="bullet"/>
      <w:lvlText w:val="-"/>
      <w:lvlJc w:val="left"/>
      <w:pPr>
        <w:ind w:left="4613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53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60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67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74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82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89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96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10373" w:hanging="360"/>
      </w:pPr>
      <w:rPr>
        <w:rFonts w:ascii="Wingdings" w:hAnsi="Wingdings" w:hint="default"/>
      </w:rPr>
    </w:lvl>
  </w:abstractNum>
  <w:abstractNum w:abstractNumId="13" w15:restartNumberingAfterBreak="0">
    <w:nsid w:val="23D907F8"/>
    <w:multiLevelType w:val="multilevel"/>
    <w:tmpl w:val="AE5A57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69569D5"/>
    <w:multiLevelType w:val="multilevel"/>
    <w:tmpl w:val="AB706112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2559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9CC3184"/>
    <w:multiLevelType w:val="multilevel"/>
    <w:tmpl w:val="0416001F"/>
    <w:styleLink w:val="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0AB4AAA"/>
    <w:multiLevelType w:val="hybridMultilevel"/>
    <w:tmpl w:val="4632670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261E17"/>
    <w:multiLevelType w:val="hybridMultilevel"/>
    <w:tmpl w:val="2272CE8A"/>
    <w:lvl w:ilvl="0" w:tplc="0416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2F0324B"/>
    <w:multiLevelType w:val="hybridMultilevel"/>
    <w:tmpl w:val="4E28AEDC"/>
    <w:lvl w:ilvl="0" w:tplc="CCCC2C5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A33E65"/>
    <w:multiLevelType w:val="hybridMultilevel"/>
    <w:tmpl w:val="B36E258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4B7114"/>
    <w:multiLevelType w:val="hybridMultilevel"/>
    <w:tmpl w:val="464C512A"/>
    <w:lvl w:ilvl="0" w:tplc="3D569AD0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77CC5"/>
    <w:multiLevelType w:val="hybridMultilevel"/>
    <w:tmpl w:val="1DE8A6EC"/>
    <w:lvl w:ilvl="0" w:tplc="0416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2" w15:restartNumberingAfterBreak="0">
    <w:nsid w:val="5C1D01D0"/>
    <w:multiLevelType w:val="multilevel"/>
    <w:tmpl w:val="0416001F"/>
    <w:styleLink w:val="111111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65745852"/>
    <w:multiLevelType w:val="hybridMultilevel"/>
    <w:tmpl w:val="037029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36553E"/>
    <w:multiLevelType w:val="multilevel"/>
    <w:tmpl w:val="B9C0AAE6"/>
    <w:styleLink w:val="Estilo-Cadu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3839"/>
        </w:tabs>
        <w:ind w:left="3623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6D5E0BA0"/>
    <w:multiLevelType w:val="multilevel"/>
    <w:tmpl w:val="66D802F8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23D54E6"/>
    <w:multiLevelType w:val="multilevel"/>
    <w:tmpl w:val="C8BA15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2"/>
      </w:rPr>
    </w:lvl>
  </w:abstractNum>
  <w:abstractNum w:abstractNumId="27" w15:restartNumberingAfterBreak="0">
    <w:nsid w:val="75BF6149"/>
    <w:multiLevelType w:val="multilevel"/>
    <w:tmpl w:val="7B7E23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67" w:hanging="432"/>
      </w:pPr>
      <w:rPr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93865295">
    <w:abstractNumId w:val="24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Theme="minorHAnsi" w:hAnsiTheme="minorHAnsi" w:cstheme="minorHAnsi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2" w:hanging="504"/>
        </w:pPr>
        <w:rPr>
          <w:b w:val="0"/>
          <w:bCs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" w16cid:durableId="1623461196">
    <w:abstractNumId w:val="15"/>
  </w:num>
  <w:num w:numId="3" w16cid:durableId="1460104597">
    <w:abstractNumId w:val="10"/>
  </w:num>
  <w:num w:numId="4" w16cid:durableId="820266814">
    <w:abstractNumId w:val="0"/>
  </w:num>
  <w:num w:numId="5" w16cid:durableId="1705207394">
    <w:abstractNumId w:val="24"/>
  </w:num>
  <w:num w:numId="6" w16cid:durableId="168451842">
    <w:abstractNumId w:val="24"/>
  </w:num>
  <w:num w:numId="7" w16cid:durableId="728114441">
    <w:abstractNumId w:val="24"/>
    <w:lvlOverride w:ilvl="2">
      <w:lvl w:ilvl="2">
        <w:start w:val="1"/>
        <w:numFmt w:val="decimal"/>
        <w:lvlText w:val="%1.%2.%3."/>
        <w:lvlJc w:val="left"/>
        <w:pPr>
          <w:tabs>
            <w:tab w:val="num" w:pos="3839"/>
          </w:tabs>
          <w:ind w:left="3623" w:hanging="504"/>
        </w:pPr>
      </w:lvl>
    </w:lvlOverride>
  </w:num>
  <w:num w:numId="8" w16cid:durableId="408507905">
    <w:abstractNumId w:val="24"/>
  </w:num>
  <w:num w:numId="9" w16cid:durableId="818038695">
    <w:abstractNumId w:val="18"/>
  </w:num>
  <w:num w:numId="10" w16cid:durableId="525795988">
    <w:abstractNumId w:val="9"/>
  </w:num>
  <w:num w:numId="11" w16cid:durableId="274602956">
    <w:abstractNumId w:val="22"/>
  </w:num>
  <w:num w:numId="12" w16cid:durableId="175670720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62802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29778290">
    <w:abstractNumId w:val="7"/>
  </w:num>
  <w:num w:numId="15" w16cid:durableId="2039381676">
    <w:abstractNumId w:val="8"/>
  </w:num>
  <w:num w:numId="16" w16cid:durableId="424106982">
    <w:abstractNumId w:val="13"/>
  </w:num>
  <w:num w:numId="17" w16cid:durableId="702363377">
    <w:abstractNumId w:val="23"/>
  </w:num>
  <w:num w:numId="18" w16cid:durableId="1573156517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53528140">
    <w:abstractNumId w:val="27"/>
  </w:num>
  <w:num w:numId="20" w16cid:durableId="1666779548">
    <w:abstractNumId w:val="21"/>
  </w:num>
  <w:num w:numId="21" w16cid:durableId="1118840346">
    <w:abstractNumId w:val="20"/>
  </w:num>
  <w:num w:numId="22" w16cid:durableId="706879758">
    <w:abstractNumId w:val="12"/>
  </w:num>
  <w:num w:numId="23" w16cid:durableId="1316033430">
    <w:abstractNumId w:val="17"/>
  </w:num>
  <w:num w:numId="24" w16cid:durableId="1154760108">
    <w:abstractNumId w:val="16"/>
  </w:num>
  <w:num w:numId="25" w16cid:durableId="923151105">
    <w:abstractNumId w:val="26"/>
  </w:num>
  <w:num w:numId="26" w16cid:durableId="206625080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03693371">
    <w:abstractNumId w:val="14"/>
  </w:num>
  <w:num w:numId="28" w16cid:durableId="7701231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35015216">
    <w:abstractNumId w:val="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activeWritingStyle w:appName="MSWord" w:lang="pt-B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2"/>
  <w:hyphenationZone w:val="425"/>
  <w:evenAndOddHeaders/>
  <w:drawingGridHorizontalSpacing w:val="100"/>
  <w:displayHorizontalDrawingGridEvery w:val="2"/>
  <w:characterSpacingControl w:val="doNotCompress"/>
  <w:savePreviewPicture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F6"/>
    <w:rsid w:val="00000A59"/>
    <w:rsid w:val="00000DA7"/>
    <w:rsid w:val="000010AC"/>
    <w:rsid w:val="0000112D"/>
    <w:rsid w:val="00001842"/>
    <w:rsid w:val="00001AEB"/>
    <w:rsid w:val="00001DCA"/>
    <w:rsid w:val="000023BB"/>
    <w:rsid w:val="000023C5"/>
    <w:rsid w:val="00002E36"/>
    <w:rsid w:val="00002EB5"/>
    <w:rsid w:val="000030FB"/>
    <w:rsid w:val="000032F5"/>
    <w:rsid w:val="00003326"/>
    <w:rsid w:val="00003459"/>
    <w:rsid w:val="000034C1"/>
    <w:rsid w:val="00003748"/>
    <w:rsid w:val="00003BBF"/>
    <w:rsid w:val="00003DE2"/>
    <w:rsid w:val="00004440"/>
    <w:rsid w:val="0000487D"/>
    <w:rsid w:val="00004918"/>
    <w:rsid w:val="00004BFC"/>
    <w:rsid w:val="0000516E"/>
    <w:rsid w:val="000052EB"/>
    <w:rsid w:val="000057D5"/>
    <w:rsid w:val="000057E7"/>
    <w:rsid w:val="0000595C"/>
    <w:rsid w:val="00005AF2"/>
    <w:rsid w:val="00005B04"/>
    <w:rsid w:val="00005FEB"/>
    <w:rsid w:val="00006045"/>
    <w:rsid w:val="000060A0"/>
    <w:rsid w:val="00006434"/>
    <w:rsid w:val="0000646A"/>
    <w:rsid w:val="00006671"/>
    <w:rsid w:val="00006996"/>
    <w:rsid w:val="00006DFA"/>
    <w:rsid w:val="00006EB6"/>
    <w:rsid w:val="0000721C"/>
    <w:rsid w:val="000072C3"/>
    <w:rsid w:val="0000735A"/>
    <w:rsid w:val="000073D8"/>
    <w:rsid w:val="000076F0"/>
    <w:rsid w:val="00007808"/>
    <w:rsid w:val="00007BC7"/>
    <w:rsid w:val="00007D40"/>
    <w:rsid w:val="00007D88"/>
    <w:rsid w:val="000103E3"/>
    <w:rsid w:val="00011226"/>
    <w:rsid w:val="00011344"/>
    <w:rsid w:val="00011388"/>
    <w:rsid w:val="0001184F"/>
    <w:rsid w:val="0001198D"/>
    <w:rsid w:val="00011A6E"/>
    <w:rsid w:val="00012DBF"/>
    <w:rsid w:val="00013092"/>
    <w:rsid w:val="0001311B"/>
    <w:rsid w:val="000132C0"/>
    <w:rsid w:val="000135E2"/>
    <w:rsid w:val="00013917"/>
    <w:rsid w:val="00014454"/>
    <w:rsid w:val="000145E6"/>
    <w:rsid w:val="00014981"/>
    <w:rsid w:val="00014F96"/>
    <w:rsid w:val="000155E9"/>
    <w:rsid w:val="0001562E"/>
    <w:rsid w:val="00015920"/>
    <w:rsid w:val="0001594B"/>
    <w:rsid w:val="00015D61"/>
    <w:rsid w:val="000160E9"/>
    <w:rsid w:val="000161C7"/>
    <w:rsid w:val="000162B1"/>
    <w:rsid w:val="000162CF"/>
    <w:rsid w:val="000170BF"/>
    <w:rsid w:val="0001744C"/>
    <w:rsid w:val="00017514"/>
    <w:rsid w:val="00017817"/>
    <w:rsid w:val="00017913"/>
    <w:rsid w:val="00017A2E"/>
    <w:rsid w:val="00017C9C"/>
    <w:rsid w:val="00017E4C"/>
    <w:rsid w:val="00020004"/>
    <w:rsid w:val="000200EC"/>
    <w:rsid w:val="00020288"/>
    <w:rsid w:val="000203BA"/>
    <w:rsid w:val="000203C1"/>
    <w:rsid w:val="00020658"/>
    <w:rsid w:val="000206B2"/>
    <w:rsid w:val="00020837"/>
    <w:rsid w:val="00020C31"/>
    <w:rsid w:val="000216BA"/>
    <w:rsid w:val="00022088"/>
    <w:rsid w:val="000220A1"/>
    <w:rsid w:val="000223AB"/>
    <w:rsid w:val="00022488"/>
    <w:rsid w:val="000225BD"/>
    <w:rsid w:val="000227F5"/>
    <w:rsid w:val="0002360C"/>
    <w:rsid w:val="00023FC8"/>
    <w:rsid w:val="00024405"/>
    <w:rsid w:val="00024541"/>
    <w:rsid w:val="00024733"/>
    <w:rsid w:val="0002485C"/>
    <w:rsid w:val="00024A82"/>
    <w:rsid w:val="00024C61"/>
    <w:rsid w:val="00024E75"/>
    <w:rsid w:val="00024F26"/>
    <w:rsid w:val="00025428"/>
    <w:rsid w:val="0002592C"/>
    <w:rsid w:val="00025D70"/>
    <w:rsid w:val="00025D75"/>
    <w:rsid w:val="00026A56"/>
    <w:rsid w:val="00027197"/>
    <w:rsid w:val="000271AB"/>
    <w:rsid w:val="0002749F"/>
    <w:rsid w:val="00027A8C"/>
    <w:rsid w:val="00027D7F"/>
    <w:rsid w:val="00030513"/>
    <w:rsid w:val="00030CD2"/>
    <w:rsid w:val="00030DA1"/>
    <w:rsid w:val="00030E3F"/>
    <w:rsid w:val="00030EEA"/>
    <w:rsid w:val="00030F52"/>
    <w:rsid w:val="00031081"/>
    <w:rsid w:val="00031387"/>
    <w:rsid w:val="000317A1"/>
    <w:rsid w:val="0003180E"/>
    <w:rsid w:val="0003190C"/>
    <w:rsid w:val="00032226"/>
    <w:rsid w:val="000322A1"/>
    <w:rsid w:val="0003275B"/>
    <w:rsid w:val="00032F2A"/>
    <w:rsid w:val="00033505"/>
    <w:rsid w:val="000335CA"/>
    <w:rsid w:val="000335E2"/>
    <w:rsid w:val="0003383C"/>
    <w:rsid w:val="00033B45"/>
    <w:rsid w:val="00033C54"/>
    <w:rsid w:val="00034229"/>
    <w:rsid w:val="00034278"/>
    <w:rsid w:val="000342EF"/>
    <w:rsid w:val="00034366"/>
    <w:rsid w:val="0003445A"/>
    <w:rsid w:val="000344A1"/>
    <w:rsid w:val="00034504"/>
    <w:rsid w:val="00034CDA"/>
    <w:rsid w:val="00034E92"/>
    <w:rsid w:val="00035083"/>
    <w:rsid w:val="000351B2"/>
    <w:rsid w:val="00035848"/>
    <w:rsid w:val="00035B00"/>
    <w:rsid w:val="00035F46"/>
    <w:rsid w:val="00036817"/>
    <w:rsid w:val="00036BFB"/>
    <w:rsid w:val="00037246"/>
    <w:rsid w:val="00037300"/>
    <w:rsid w:val="00037ECD"/>
    <w:rsid w:val="0004057E"/>
    <w:rsid w:val="0004076D"/>
    <w:rsid w:val="00040879"/>
    <w:rsid w:val="00040938"/>
    <w:rsid w:val="000412A0"/>
    <w:rsid w:val="0004151C"/>
    <w:rsid w:val="00041874"/>
    <w:rsid w:val="000419C2"/>
    <w:rsid w:val="00041EAB"/>
    <w:rsid w:val="0004249D"/>
    <w:rsid w:val="000427CB"/>
    <w:rsid w:val="00042886"/>
    <w:rsid w:val="000429BB"/>
    <w:rsid w:val="00042F64"/>
    <w:rsid w:val="00043319"/>
    <w:rsid w:val="00043596"/>
    <w:rsid w:val="000437A3"/>
    <w:rsid w:val="00043A06"/>
    <w:rsid w:val="00043A2B"/>
    <w:rsid w:val="00043BEB"/>
    <w:rsid w:val="00043D76"/>
    <w:rsid w:val="00043F9B"/>
    <w:rsid w:val="00044134"/>
    <w:rsid w:val="000446CD"/>
    <w:rsid w:val="000447D6"/>
    <w:rsid w:val="0004546E"/>
    <w:rsid w:val="000454D9"/>
    <w:rsid w:val="000455F9"/>
    <w:rsid w:val="000456C6"/>
    <w:rsid w:val="000457DC"/>
    <w:rsid w:val="00045BEF"/>
    <w:rsid w:val="00045E29"/>
    <w:rsid w:val="000464D5"/>
    <w:rsid w:val="000468C7"/>
    <w:rsid w:val="000468D5"/>
    <w:rsid w:val="00046DAE"/>
    <w:rsid w:val="000474C0"/>
    <w:rsid w:val="00047680"/>
    <w:rsid w:val="00047C9A"/>
    <w:rsid w:val="0005044E"/>
    <w:rsid w:val="000505F6"/>
    <w:rsid w:val="000506E0"/>
    <w:rsid w:val="00050813"/>
    <w:rsid w:val="0005119D"/>
    <w:rsid w:val="000514BB"/>
    <w:rsid w:val="00051954"/>
    <w:rsid w:val="00051A1A"/>
    <w:rsid w:val="00051F29"/>
    <w:rsid w:val="00051FD0"/>
    <w:rsid w:val="00052066"/>
    <w:rsid w:val="000526DF"/>
    <w:rsid w:val="0005287C"/>
    <w:rsid w:val="00052B67"/>
    <w:rsid w:val="000530E5"/>
    <w:rsid w:val="00053654"/>
    <w:rsid w:val="00053826"/>
    <w:rsid w:val="000539BC"/>
    <w:rsid w:val="00053E3E"/>
    <w:rsid w:val="000541B3"/>
    <w:rsid w:val="0005444C"/>
    <w:rsid w:val="000548D0"/>
    <w:rsid w:val="00054E41"/>
    <w:rsid w:val="00055041"/>
    <w:rsid w:val="0005507E"/>
    <w:rsid w:val="000551A1"/>
    <w:rsid w:val="000551BF"/>
    <w:rsid w:val="00055312"/>
    <w:rsid w:val="00055388"/>
    <w:rsid w:val="00055BEF"/>
    <w:rsid w:val="00055FE8"/>
    <w:rsid w:val="000561C7"/>
    <w:rsid w:val="000562D5"/>
    <w:rsid w:val="000568C0"/>
    <w:rsid w:val="00056B9C"/>
    <w:rsid w:val="00056CBD"/>
    <w:rsid w:val="00056E7B"/>
    <w:rsid w:val="000573AC"/>
    <w:rsid w:val="00057446"/>
    <w:rsid w:val="000574E9"/>
    <w:rsid w:val="000575D6"/>
    <w:rsid w:val="0005765B"/>
    <w:rsid w:val="000577C8"/>
    <w:rsid w:val="00057A58"/>
    <w:rsid w:val="00057AA3"/>
    <w:rsid w:val="00057C67"/>
    <w:rsid w:val="00057DF5"/>
    <w:rsid w:val="00057F59"/>
    <w:rsid w:val="000600CA"/>
    <w:rsid w:val="000609BC"/>
    <w:rsid w:val="000609F2"/>
    <w:rsid w:val="00060ED8"/>
    <w:rsid w:val="00060F5F"/>
    <w:rsid w:val="00061533"/>
    <w:rsid w:val="000617BF"/>
    <w:rsid w:val="000617CF"/>
    <w:rsid w:val="00061B65"/>
    <w:rsid w:val="00061F9F"/>
    <w:rsid w:val="00062931"/>
    <w:rsid w:val="00062FCB"/>
    <w:rsid w:val="000634BB"/>
    <w:rsid w:val="000638B3"/>
    <w:rsid w:val="00063D90"/>
    <w:rsid w:val="00063E40"/>
    <w:rsid w:val="00063EDF"/>
    <w:rsid w:val="00064145"/>
    <w:rsid w:val="000641CC"/>
    <w:rsid w:val="000646EC"/>
    <w:rsid w:val="00064BEB"/>
    <w:rsid w:val="00064C37"/>
    <w:rsid w:val="00064F78"/>
    <w:rsid w:val="0006504C"/>
    <w:rsid w:val="00065128"/>
    <w:rsid w:val="00065740"/>
    <w:rsid w:val="000658B6"/>
    <w:rsid w:val="00065D22"/>
    <w:rsid w:val="00066391"/>
    <w:rsid w:val="000669A4"/>
    <w:rsid w:val="00066B5A"/>
    <w:rsid w:val="00066B8B"/>
    <w:rsid w:val="00066E26"/>
    <w:rsid w:val="00067385"/>
    <w:rsid w:val="00067578"/>
    <w:rsid w:val="0006757F"/>
    <w:rsid w:val="00067767"/>
    <w:rsid w:val="00067964"/>
    <w:rsid w:val="00067C42"/>
    <w:rsid w:val="00067D09"/>
    <w:rsid w:val="0007004D"/>
    <w:rsid w:val="000701D5"/>
    <w:rsid w:val="000702DF"/>
    <w:rsid w:val="00070744"/>
    <w:rsid w:val="0007140A"/>
    <w:rsid w:val="000714EF"/>
    <w:rsid w:val="00071648"/>
    <w:rsid w:val="000716D6"/>
    <w:rsid w:val="00071A9E"/>
    <w:rsid w:val="00071C4C"/>
    <w:rsid w:val="00072309"/>
    <w:rsid w:val="000725C1"/>
    <w:rsid w:val="0007291C"/>
    <w:rsid w:val="00072A23"/>
    <w:rsid w:val="00073014"/>
    <w:rsid w:val="0007313B"/>
    <w:rsid w:val="0007368E"/>
    <w:rsid w:val="00073E5D"/>
    <w:rsid w:val="00073E8F"/>
    <w:rsid w:val="00073EC2"/>
    <w:rsid w:val="0007556B"/>
    <w:rsid w:val="00075844"/>
    <w:rsid w:val="00075846"/>
    <w:rsid w:val="00075C74"/>
    <w:rsid w:val="00075CE8"/>
    <w:rsid w:val="0007629E"/>
    <w:rsid w:val="00076376"/>
    <w:rsid w:val="00076B96"/>
    <w:rsid w:val="00076CDC"/>
    <w:rsid w:val="0007704F"/>
    <w:rsid w:val="00077418"/>
    <w:rsid w:val="00077663"/>
    <w:rsid w:val="00077D9F"/>
    <w:rsid w:val="0008010E"/>
    <w:rsid w:val="0008013E"/>
    <w:rsid w:val="0008035A"/>
    <w:rsid w:val="00080445"/>
    <w:rsid w:val="0008059C"/>
    <w:rsid w:val="00080645"/>
    <w:rsid w:val="000808A2"/>
    <w:rsid w:val="000808DB"/>
    <w:rsid w:val="00081312"/>
    <w:rsid w:val="00081CE5"/>
    <w:rsid w:val="00081D2C"/>
    <w:rsid w:val="00081DA4"/>
    <w:rsid w:val="00081EAA"/>
    <w:rsid w:val="00081FB8"/>
    <w:rsid w:val="0008204F"/>
    <w:rsid w:val="000823F4"/>
    <w:rsid w:val="00082427"/>
    <w:rsid w:val="00082C66"/>
    <w:rsid w:val="0008315A"/>
    <w:rsid w:val="00083EB7"/>
    <w:rsid w:val="00083EE8"/>
    <w:rsid w:val="00083F5D"/>
    <w:rsid w:val="0008419F"/>
    <w:rsid w:val="000844CE"/>
    <w:rsid w:val="000845FE"/>
    <w:rsid w:val="00084894"/>
    <w:rsid w:val="00084D1A"/>
    <w:rsid w:val="00084DE2"/>
    <w:rsid w:val="00084E57"/>
    <w:rsid w:val="00085692"/>
    <w:rsid w:val="00085B01"/>
    <w:rsid w:val="000861F6"/>
    <w:rsid w:val="00086A76"/>
    <w:rsid w:val="0008796C"/>
    <w:rsid w:val="000879AD"/>
    <w:rsid w:val="0009009B"/>
    <w:rsid w:val="00090992"/>
    <w:rsid w:val="00090D80"/>
    <w:rsid w:val="00090DD2"/>
    <w:rsid w:val="00090E0D"/>
    <w:rsid w:val="00090F3E"/>
    <w:rsid w:val="0009119E"/>
    <w:rsid w:val="00091307"/>
    <w:rsid w:val="00091538"/>
    <w:rsid w:val="000917E3"/>
    <w:rsid w:val="00091846"/>
    <w:rsid w:val="000918E7"/>
    <w:rsid w:val="00091C2C"/>
    <w:rsid w:val="00091F3B"/>
    <w:rsid w:val="00091FB8"/>
    <w:rsid w:val="00092130"/>
    <w:rsid w:val="000921AA"/>
    <w:rsid w:val="0009223E"/>
    <w:rsid w:val="0009227A"/>
    <w:rsid w:val="0009234E"/>
    <w:rsid w:val="0009281B"/>
    <w:rsid w:val="000929DC"/>
    <w:rsid w:val="00092AF9"/>
    <w:rsid w:val="00092F35"/>
    <w:rsid w:val="00093056"/>
    <w:rsid w:val="0009306E"/>
    <w:rsid w:val="000930BE"/>
    <w:rsid w:val="00093837"/>
    <w:rsid w:val="00093BED"/>
    <w:rsid w:val="0009486B"/>
    <w:rsid w:val="00094F10"/>
    <w:rsid w:val="00094F26"/>
    <w:rsid w:val="00094F28"/>
    <w:rsid w:val="000959A3"/>
    <w:rsid w:val="00095ACE"/>
    <w:rsid w:val="00095CBC"/>
    <w:rsid w:val="00095DA3"/>
    <w:rsid w:val="00095F21"/>
    <w:rsid w:val="0009683F"/>
    <w:rsid w:val="00096BB6"/>
    <w:rsid w:val="00096C91"/>
    <w:rsid w:val="000973DE"/>
    <w:rsid w:val="00097425"/>
    <w:rsid w:val="00097644"/>
    <w:rsid w:val="0009792B"/>
    <w:rsid w:val="00097DA8"/>
    <w:rsid w:val="00097E3F"/>
    <w:rsid w:val="00097ED3"/>
    <w:rsid w:val="000A01B4"/>
    <w:rsid w:val="000A0498"/>
    <w:rsid w:val="000A071D"/>
    <w:rsid w:val="000A08D4"/>
    <w:rsid w:val="000A0C1E"/>
    <w:rsid w:val="000A14DC"/>
    <w:rsid w:val="000A181A"/>
    <w:rsid w:val="000A1A94"/>
    <w:rsid w:val="000A1DA7"/>
    <w:rsid w:val="000A2A41"/>
    <w:rsid w:val="000A2B49"/>
    <w:rsid w:val="000A313D"/>
    <w:rsid w:val="000A3413"/>
    <w:rsid w:val="000A397D"/>
    <w:rsid w:val="000A3D28"/>
    <w:rsid w:val="000A4298"/>
    <w:rsid w:val="000A42B5"/>
    <w:rsid w:val="000A43C1"/>
    <w:rsid w:val="000A43D1"/>
    <w:rsid w:val="000A4562"/>
    <w:rsid w:val="000A463B"/>
    <w:rsid w:val="000A4696"/>
    <w:rsid w:val="000A47F9"/>
    <w:rsid w:val="000A486B"/>
    <w:rsid w:val="000A4A49"/>
    <w:rsid w:val="000A4CA0"/>
    <w:rsid w:val="000A4EBC"/>
    <w:rsid w:val="000A4FAB"/>
    <w:rsid w:val="000A53A1"/>
    <w:rsid w:val="000A5B75"/>
    <w:rsid w:val="000A5BAC"/>
    <w:rsid w:val="000A5D1D"/>
    <w:rsid w:val="000A63FD"/>
    <w:rsid w:val="000A6501"/>
    <w:rsid w:val="000A67DB"/>
    <w:rsid w:val="000A6891"/>
    <w:rsid w:val="000A6EC9"/>
    <w:rsid w:val="000A6EFB"/>
    <w:rsid w:val="000A7216"/>
    <w:rsid w:val="000A7435"/>
    <w:rsid w:val="000A74FB"/>
    <w:rsid w:val="000A7843"/>
    <w:rsid w:val="000B0206"/>
    <w:rsid w:val="000B0277"/>
    <w:rsid w:val="000B0648"/>
    <w:rsid w:val="000B06BF"/>
    <w:rsid w:val="000B0B8E"/>
    <w:rsid w:val="000B10D7"/>
    <w:rsid w:val="000B1367"/>
    <w:rsid w:val="000B1566"/>
    <w:rsid w:val="000B1A63"/>
    <w:rsid w:val="000B1AC9"/>
    <w:rsid w:val="000B1FA3"/>
    <w:rsid w:val="000B262B"/>
    <w:rsid w:val="000B2859"/>
    <w:rsid w:val="000B2A18"/>
    <w:rsid w:val="000B2A81"/>
    <w:rsid w:val="000B3358"/>
    <w:rsid w:val="000B340B"/>
    <w:rsid w:val="000B3835"/>
    <w:rsid w:val="000B38F1"/>
    <w:rsid w:val="000B3941"/>
    <w:rsid w:val="000B3D4B"/>
    <w:rsid w:val="000B3DD3"/>
    <w:rsid w:val="000B4381"/>
    <w:rsid w:val="000B5430"/>
    <w:rsid w:val="000B5794"/>
    <w:rsid w:val="000B5A1F"/>
    <w:rsid w:val="000B5F3E"/>
    <w:rsid w:val="000B60A9"/>
    <w:rsid w:val="000B62BF"/>
    <w:rsid w:val="000B69E0"/>
    <w:rsid w:val="000B6D19"/>
    <w:rsid w:val="000B6F95"/>
    <w:rsid w:val="000B6FF6"/>
    <w:rsid w:val="000B73D5"/>
    <w:rsid w:val="000B75E8"/>
    <w:rsid w:val="000B770B"/>
    <w:rsid w:val="000B7822"/>
    <w:rsid w:val="000B78D5"/>
    <w:rsid w:val="000B7B24"/>
    <w:rsid w:val="000B7CA6"/>
    <w:rsid w:val="000C0292"/>
    <w:rsid w:val="000C0341"/>
    <w:rsid w:val="000C059C"/>
    <w:rsid w:val="000C0B9C"/>
    <w:rsid w:val="000C0CF3"/>
    <w:rsid w:val="000C0D6F"/>
    <w:rsid w:val="000C11A9"/>
    <w:rsid w:val="000C1284"/>
    <w:rsid w:val="000C1560"/>
    <w:rsid w:val="000C1815"/>
    <w:rsid w:val="000C18DB"/>
    <w:rsid w:val="000C1CC5"/>
    <w:rsid w:val="000C1D3D"/>
    <w:rsid w:val="000C1F14"/>
    <w:rsid w:val="000C21BA"/>
    <w:rsid w:val="000C27BE"/>
    <w:rsid w:val="000C2F17"/>
    <w:rsid w:val="000C3313"/>
    <w:rsid w:val="000C3447"/>
    <w:rsid w:val="000C350C"/>
    <w:rsid w:val="000C35D8"/>
    <w:rsid w:val="000C389C"/>
    <w:rsid w:val="000C3ABB"/>
    <w:rsid w:val="000C3E73"/>
    <w:rsid w:val="000C430A"/>
    <w:rsid w:val="000C46B4"/>
    <w:rsid w:val="000C493E"/>
    <w:rsid w:val="000C5088"/>
    <w:rsid w:val="000C5708"/>
    <w:rsid w:val="000C5AF0"/>
    <w:rsid w:val="000C649C"/>
    <w:rsid w:val="000C6F52"/>
    <w:rsid w:val="000C740F"/>
    <w:rsid w:val="000C75F5"/>
    <w:rsid w:val="000C778D"/>
    <w:rsid w:val="000C77EF"/>
    <w:rsid w:val="000C7C28"/>
    <w:rsid w:val="000D0182"/>
    <w:rsid w:val="000D0B1B"/>
    <w:rsid w:val="000D0B66"/>
    <w:rsid w:val="000D0FD5"/>
    <w:rsid w:val="000D141A"/>
    <w:rsid w:val="000D1E42"/>
    <w:rsid w:val="000D221B"/>
    <w:rsid w:val="000D2443"/>
    <w:rsid w:val="000D2ADC"/>
    <w:rsid w:val="000D30F3"/>
    <w:rsid w:val="000D36BA"/>
    <w:rsid w:val="000D3CE9"/>
    <w:rsid w:val="000D42CC"/>
    <w:rsid w:val="000D466B"/>
    <w:rsid w:val="000D4A31"/>
    <w:rsid w:val="000D4DE8"/>
    <w:rsid w:val="000D4F7B"/>
    <w:rsid w:val="000D4FE8"/>
    <w:rsid w:val="000D5058"/>
    <w:rsid w:val="000D5850"/>
    <w:rsid w:val="000D5BD0"/>
    <w:rsid w:val="000D5DFE"/>
    <w:rsid w:val="000D5F11"/>
    <w:rsid w:val="000D6179"/>
    <w:rsid w:val="000D6325"/>
    <w:rsid w:val="000D6A92"/>
    <w:rsid w:val="000D7316"/>
    <w:rsid w:val="000D76A2"/>
    <w:rsid w:val="000D7860"/>
    <w:rsid w:val="000D7A79"/>
    <w:rsid w:val="000D7BE7"/>
    <w:rsid w:val="000D7EE9"/>
    <w:rsid w:val="000E024D"/>
    <w:rsid w:val="000E0907"/>
    <w:rsid w:val="000E0AA2"/>
    <w:rsid w:val="000E0BC7"/>
    <w:rsid w:val="000E0D29"/>
    <w:rsid w:val="000E12ED"/>
    <w:rsid w:val="000E1CEA"/>
    <w:rsid w:val="000E205E"/>
    <w:rsid w:val="000E2213"/>
    <w:rsid w:val="000E244A"/>
    <w:rsid w:val="000E2912"/>
    <w:rsid w:val="000E2A30"/>
    <w:rsid w:val="000E2A36"/>
    <w:rsid w:val="000E2A7D"/>
    <w:rsid w:val="000E2F02"/>
    <w:rsid w:val="000E345F"/>
    <w:rsid w:val="000E3A08"/>
    <w:rsid w:val="000E3BBA"/>
    <w:rsid w:val="000E3E1C"/>
    <w:rsid w:val="000E40A6"/>
    <w:rsid w:val="000E4567"/>
    <w:rsid w:val="000E4580"/>
    <w:rsid w:val="000E4D44"/>
    <w:rsid w:val="000E5160"/>
    <w:rsid w:val="000E5211"/>
    <w:rsid w:val="000E5438"/>
    <w:rsid w:val="000E548B"/>
    <w:rsid w:val="000E5557"/>
    <w:rsid w:val="000E5A24"/>
    <w:rsid w:val="000E64FE"/>
    <w:rsid w:val="000E6838"/>
    <w:rsid w:val="000E6D6A"/>
    <w:rsid w:val="000E710E"/>
    <w:rsid w:val="000E731C"/>
    <w:rsid w:val="000E73B8"/>
    <w:rsid w:val="000E73F6"/>
    <w:rsid w:val="000E78D1"/>
    <w:rsid w:val="000E7CB4"/>
    <w:rsid w:val="000F1157"/>
    <w:rsid w:val="000F1202"/>
    <w:rsid w:val="000F15CF"/>
    <w:rsid w:val="000F1603"/>
    <w:rsid w:val="000F17BF"/>
    <w:rsid w:val="000F1AF3"/>
    <w:rsid w:val="000F2046"/>
    <w:rsid w:val="000F2601"/>
    <w:rsid w:val="000F3169"/>
    <w:rsid w:val="000F3313"/>
    <w:rsid w:val="000F36B1"/>
    <w:rsid w:val="000F3A3F"/>
    <w:rsid w:val="000F3C68"/>
    <w:rsid w:val="000F3F37"/>
    <w:rsid w:val="000F3FC7"/>
    <w:rsid w:val="000F4249"/>
    <w:rsid w:val="000F44EF"/>
    <w:rsid w:val="000F4545"/>
    <w:rsid w:val="000F522F"/>
    <w:rsid w:val="000F5A8F"/>
    <w:rsid w:val="000F6309"/>
    <w:rsid w:val="000F63C7"/>
    <w:rsid w:val="000F650F"/>
    <w:rsid w:val="000F6B4F"/>
    <w:rsid w:val="000F7431"/>
    <w:rsid w:val="000F7521"/>
    <w:rsid w:val="000F7742"/>
    <w:rsid w:val="000F77FF"/>
    <w:rsid w:val="000F7CCE"/>
    <w:rsid w:val="00100176"/>
    <w:rsid w:val="0010040C"/>
    <w:rsid w:val="0010047F"/>
    <w:rsid w:val="0010078A"/>
    <w:rsid w:val="0010098C"/>
    <w:rsid w:val="00100C36"/>
    <w:rsid w:val="00101265"/>
    <w:rsid w:val="0010149E"/>
    <w:rsid w:val="001015B8"/>
    <w:rsid w:val="001015DF"/>
    <w:rsid w:val="00101C96"/>
    <w:rsid w:val="00101DC3"/>
    <w:rsid w:val="00101ED0"/>
    <w:rsid w:val="00101F1B"/>
    <w:rsid w:val="0010266C"/>
    <w:rsid w:val="00102965"/>
    <w:rsid w:val="00102A3F"/>
    <w:rsid w:val="00102C58"/>
    <w:rsid w:val="00102FA5"/>
    <w:rsid w:val="001030E6"/>
    <w:rsid w:val="00103145"/>
    <w:rsid w:val="0010332C"/>
    <w:rsid w:val="00103399"/>
    <w:rsid w:val="0010341C"/>
    <w:rsid w:val="00103849"/>
    <w:rsid w:val="00103856"/>
    <w:rsid w:val="00103A44"/>
    <w:rsid w:val="00103B02"/>
    <w:rsid w:val="0010483C"/>
    <w:rsid w:val="00104869"/>
    <w:rsid w:val="00105018"/>
    <w:rsid w:val="00105646"/>
    <w:rsid w:val="0010587C"/>
    <w:rsid w:val="001058CB"/>
    <w:rsid w:val="00106711"/>
    <w:rsid w:val="0010687B"/>
    <w:rsid w:val="001068B6"/>
    <w:rsid w:val="00106A73"/>
    <w:rsid w:val="00106C58"/>
    <w:rsid w:val="00106F6D"/>
    <w:rsid w:val="00107307"/>
    <w:rsid w:val="00107588"/>
    <w:rsid w:val="00107C3F"/>
    <w:rsid w:val="00107FEC"/>
    <w:rsid w:val="00110354"/>
    <w:rsid w:val="001103EE"/>
    <w:rsid w:val="00110889"/>
    <w:rsid w:val="001108E1"/>
    <w:rsid w:val="001108F2"/>
    <w:rsid w:val="00110E3F"/>
    <w:rsid w:val="00111005"/>
    <w:rsid w:val="0011117E"/>
    <w:rsid w:val="0011147F"/>
    <w:rsid w:val="00111A29"/>
    <w:rsid w:val="00111D32"/>
    <w:rsid w:val="00111E71"/>
    <w:rsid w:val="00111FA7"/>
    <w:rsid w:val="00112100"/>
    <w:rsid w:val="001121B8"/>
    <w:rsid w:val="00112210"/>
    <w:rsid w:val="0011233D"/>
    <w:rsid w:val="00112531"/>
    <w:rsid w:val="00112738"/>
    <w:rsid w:val="00112EF0"/>
    <w:rsid w:val="001137FB"/>
    <w:rsid w:val="00113E76"/>
    <w:rsid w:val="00114133"/>
    <w:rsid w:val="0011414E"/>
    <w:rsid w:val="0011417F"/>
    <w:rsid w:val="00114AD7"/>
    <w:rsid w:val="00114B19"/>
    <w:rsid w:val="00114B64"/>
    <w:rsid w:val="00114C95"/>
    <w:rsid w:val="00114CF9"/>
    <w:rsid w:val="00114DA1"/>
    <w:rsid w:val="001150A3"/>
    <w:rsid w:val="00115127"/>
    <w:rsid w:val="00115137"/>
    <w:rsid w:val="00115183"/>
    <w:rsid w:val="001155BE"/>
    <w:rsid w:val="00115689"/>
    <w:rsid w:val="0011573F"/>
    <w:rsid w:val="00115887"/>
    <w:rsid w:val="001159CE"/>
    <w:rsid w:val="00115C8B"/>
    <w:rsid w:val="00116671"/>
    <w:rsid w:val="00117440"/>
    <w:rsid w:val="001178CE"/>
    <w:rsid w:val="00117914"/>
    <w:rsid w:val="00117D5A"/>
    <w:rsid w:val="00117D83"/>
    <w:rsid w:val="00117E8B"/>
    <w:rsid w:val="00117F81"/>
    <w:rsid w:val="001209EC"/>
    <w:rsid w:val="00120A4E"/>
    <w:rsid w:val="00121153"/>
    <w:rsid w:val="0012167D"/>
    <w:rsid w:val="001218F1"/>
    <w:rsid w:val="00121BC9"/>
    <w:rsid w:val="00121D06"/>
    <w:rsid w:val="00121D74"/>
    <w:rsid w:val="00121F49"/>
    <w:rsid w:val="00122104"/>
    <w:rsid w:val="001222F9"/>
    <w:rsid w:val="00122840"/>
    <w:rsid w:val="00123EDC"/>
    <w:rsid w:val="00123F6F"/>
    <w:rsid w:val="0012419E"/>
    <w:rsid w:val="001247D0"/>
    <w:rsid w:val="001247D8"/>
    <w:rsid w:val="001249ED"/>
    <w:rsid w:val="00124C3E"/>
    <w:rsid w:val="00124FA6"/>
    <w:rsid w:val="001251E4"/>
    <w:rsid w:val="001253E3"/>
    <w:rsid w:val="00125729"/>
    <w:rsid w:val="00125915"/>
    <w:rsid w:val="00125C94"/>
    <w:rsid w:val="0012628F"/>
    <w:rsid w:val="001267B7"/>
    <w:rsid w:val="00126819"/>
    <w:rsid w:val="0012688D"/>
    <w:rsid w:val="001269BD"/>
    <w:rsid w:val="001273BD"/>
    <w:rsid w:val="001273CC"/>
    <w:rsid w:val="0012749F"/>
    <w:rsid w:val="00127F33"/>
    <w:rsid w:val="0013005B"/>
    <w:rsid w:val="001303CA"/>
    <w:rsid w:val="001309E4"/>
    <w:rsid w:val="00130A0D"/>
    <w:rsid w:val="00131184"/>
    <w:rsid w:val="0013166C"/>
    <w:rsid w:val="00131957"/>
    <w:rsid w:val="001319B2"/>
    <w:rsid w:val="00131D18"/>
    <w:rsid w:val="00131EB3"/>
    <w:rsid w:val="00131F39"/>
    <w:rsid w:val="0013277F"/>
    <w:rsid w:val="00132932"/>
    <w:rsid w:val="00132A36"/>
    <w:rsid w:val="00132EDC"/>
    <w:rsid w:val="0013348C"/>
    <w:rsid w:val="00133C62"/>
    <w:rsid w:val="0013429C"/>
    <w:rsid w:val="001342CE"/>
    <w:rsid w:val="0013499C"/>
    <w:rsid w:val="00134E07"/>
    <w:rsid w:val="00134E53"/>
    <w:rsid w:val="0013506C"/>
    <w:rsid w:val="001354BD"/>
    <w:rsid w:val="001354C4"/>
    <w:rsid w:val="001356F8"/>
    <w:rsid w:val="00135D01"/>
    <w:rsid w:val="00135F52"/>
    <w:rsid w:val="001362CF"/>
    <w:rsid w:val="0013632B"/>
    <w:rsid w:val="001366C9"/>
    <w:rsid w:val="001367C2"/>
    <w:rsid w:val="00136A5F"/>
    <w:rsid w:val="00136A84"/>
    <w:rsid w:val="00136B13"/>
    <w:rsid w:val="00136F66"/>
    <w:rsid w:val="00137026"/>
    <w:rsid w:val="001373F9"/>
    <w:rsid w:val="00137979"/>
    <w:rsid w:val="00137D6A"/>
    <w:rsid w:val="00137D90"/>
    <w:rsid w:val="00137DC8"/>
    <w:rsid w:val="00140138"/>
    <w:rsid w:val="0014014E"/>
    <w:rsid w:val="00140579"/>
    <w:rsid w:val="001407DB"/>
    <w:rsid w:val="00140A97"/>
    <w:rsid w:val="00140C81"/>
    <w:rsid w:val="00140CB0"/>
    <w:rsid w:val="00140CC1"/>
    <w:rsid w:val="00140D6D"/>
    <w:rsid w:val="00140D82"/>
    <w:rsid w:val="00140F2C"/>
    <w:rsid w:val="00140FA5"/>
    <w:rsid w:val="00140FF6"/>
    <w:rsid w:val="0014119E"/>
    <w:rsid w:val="00141406"/>
    <w:rsid w:val="00141431"/>
    <w:rsid w:val="001417D6"/>
    <w:rsid w:val="00141848"/>
    <w:rsid w:val="001419B5"/>
    <w:rsid w:val="00142316"/>
    <w:rsid w:val="00142B91"/>
    <w:rsid w:val="00142DBE"/>
    <w:rsid w:val="001433CC"/>
    <w:rsid w:val="00143646"/>
    <w:rsid w:val="00144029"/>
    <w:rsid w:val="001443F6"/>
    <w:rsid w:val="0014468F"/>
    <w:rsid w:val="00144A47"/>
    <w:rsid w:val="00144CCB"/>
    <w:rsid w:val="001450E9"/>
    <w:rsid w:val="001452D7"/>
    <w:rsid w:val="00145358"/>
    <w:rsid w:val="00145AD9"/>
    <w:rsid w:val="00145B1D"/>
    <w:rsid w:val="00145D30"/>
    <w:rsid w:val="00145D93"/>
    <w:rsid w:val="00145E49"/>
    <w:rsid w:val="0014604A"/>
    <w:rsid w:val="00146142"/>
    <w:rsid w:val="001464B0"/>
    <w:rsid w:val="0014656E"/>
    <w:rsid w:val="00146D43"/>
    <w:rsid w:val="00146D6D"/>
    <w:rsid w:val="0014761C"/>
    <w:rsid w:val="00147892"/>
    <w:rsid w:val="00147C6E"/>
    <w:rsid w:val="001502F5"/>
    <w:rsid w:val="00150B09"/>
    <w:rsid w:val="00150C57"/>
    <w:rsid w:val="001510AA"/>
    <w:rsid w:val="00151141"/>
    <w:rsid w:val="00151168"/>
    <w:rsid w:val="001520BF"/>
    <w:rsid w:val="0015253B"/>
    <w:rsid w:val="00152E91"/>
    <w:rsid w:val="00152F97"/>
    <w:rsid w:val="0015321C"/>
    <w:rsid w:val="00153D93"/>
    <w:rsid w:val="00153FC2"/>
    <w:rsid w:val="00154576"/>
    <w:rsid w:val="00154BAD"/>
    <w:rsid w:val="00154EB6"/>
    <w:rsid w:val="0015500C"/>
    <w:rsid w:val="00155806"/>
    <w:rsid w:val="00155AB7"/>
    <w:rsid w:val="00155C46"/>
    <w:rsid w:val="00156047"/>
    <w:rsid w:val="001562F5"/>
    <w:rsid w:val="00156CFE"/>
    <w:rsid w:val="00156DA7"/>
    <w:rsid w:val="00156F65"/>
    <w:rsid w:val="0015785C"/>
    <w:rsid w:val="00157D07"/>
    <w:rsid w:val="00160184"/>
    <w:rsid w:val="001606F8"/>
    <w:rsid w:val="00160890"/>
    <w:rsid w:val="0016095A"/>
    <w:rsid w:val="0016270E"/>
    <w:rsid w:val="001628C6"/>
    <w:rsid w:val="00162D44"/>
    <w:rsid w:val="001634F2"/>
    <w:rsid w:val="001635B3"/>
    <w:rsid w:val="00163849"/>
    <w:rsid w:val="0016459B"/>
    <w:rsid w:val="00164A1B"/>
    <w:rsid w:val="00164EC2"/>
    <w:rsid w:val="001655EF"/>
    <w:rsid w:val="00165763"/>
    <w:rsid w:val="00165860"/>
    <w:rsid w:val="001658ED"/>
    <w:rsid w:val="00165DC2"/>
    <w:rsid w:val="00165E57"/>
    <w:rsid w:val="00165F83"/>
    <w:rsid w:val="001662E1"/>
    <w:rsid w:val="0016672E"/>
    <w:rsid w:val="00166DB1"/>
    <w:rsid w:val="0016718A"/>
    <w:rsid w:val="00167BF6"/>
    <w:rsid w:val="00167C7C"/>
    <w:rsid w:val="00167CA6"/>
    <w:rsid w:val="00170189"/>
    <w:rsid w:val="00170199"/>
    <w:rsid w:val="0017086D"/>
    <w:rsid w:val="00170A73"/>
    <w:rsid w:val="00170F4B"/>
    <w:rsid w:val="0017104C"/>
    <w:rsid w:val="0017134F"/>
    <w:rsid w:val="00171414"/>
    <w:rsid w:val="00171551"/>
    <w:rsid w:val="001715B8"/>
    <w:rsid w:val="001717DC"/>
    <w:rsid w:val="00171811"/>
    <w:rsid w:val="0017192F"/>
    <w:rsid w:val="00171DE8"/>
    <w:rsid w:val="00171F35"/>
    <w:rsid w:val="001720DD"/>
    <w:rsid w:val="001727FD"/>
    <w:rsid w:val="001728E1"/>
    <w:rsid w:val="0017295A"/>
    <w:rsid w:val="001732A8"/>
    <w:rsid w:val="0017352A"/>
    <w:rsid w:val="001739AD"/>
    <w:rsid w:val="001742D5"/>
    <w:rsid w:val="001749DB"/>
    <w:rsid w:val="00174E8B"/>
    <w:rsid w:val="00175138"/>
    <w:rsid w:val="00175D96"/>
    <w:rsid w:val="00175DAF"/>
    <w:rsid w:val="0017610B"/>
    <w:rsid w:val="001761F3"/>
    <w:rsid w:val="00176414"/>
    <w:rsid w:val="0017655A"/>
    <w:rsid w:val="001766E4"/>
    <w:rsid w:val="00176A88"/>
    <w:rsid w:val="00177972"/>
    <w:rsid w:val="00177B7E"/>
    <w:rsid w:val="00177D6C"/>
    <w:rsid w:val="00177EC6"/>
    <w:rsid w:val="00180313"/>
    <w:rsid w:val="00180447"/>
    <w:rsid w:val="0018059A"/>
    <w:rsid w:val="001808E9"/>
    <w:rsid w:val="00180C3E"/>
    <w:rsid w:val="00180DA1"/>
    <w:rsid w:val="00180FED"/>
    <w:rsid w:val="001817DF"/>
    <w:rsid w:val="00181DD8"/>
    <w:rsid w:val="00181FE5"/>
    <w:rsid w:val="001820C5"/>
    <w:rsid w:val="00182616"/>
    <w:rsid w:val="001829EA"/>
    <w:rsid w:val="00182EEF"/>
    <w:rsid w:val="00182FE2"/>
    <w:rsid w:val="00183099"/>
    <w:rsid w:val="001833A9"/>
    <w:rsid w:val="00183CA5"/>
    <w:rsid w:val="001844B6"/>
    <w:rsid w:val="001848CE"/>
    <w:rsid w:val="00184B17"/>
    <w:rsid w:val="00185044"/>
    <w:rsid w:val="001853CD"/>
    <w:rsid w:val="00185609"/>
    <w:rsid w:val="00185CDB"/>
    <w:rsid w:val="0018612C"/>
    <w:rsid w:val="0018641C"/>
    <w:rsid w:val="001864A1"/>
    <w:rsid w:val="00186650"/>
    <w:rsid w:val="00186C71"/>
    <w:rsid w:val="0018729D"/>
    <w:rsid w:val="00187A3F"/>
    <w:rsid w:val="00187F0B"/>
    <w:rsid w:val="00187FB7"/>
    <w:rsid w:val="00190096"/>
    <w:rsid w:val="001904FC"/>
    <w:rsid w:val="00190B57"/>
    <w:rsid w:val="00190B9F"/>
    <w:rsid w:val="00191046"/>
    <w:rsid w:val="00191436"/>
    <w:rsid w:val="00191B91"/>
    <w:rsid w:val="00191B9A"/>
    <w:rsid w:val="00192421"/>
    <w:rsid w:val="00192942"/>
    <w:rsid w:val="00192A8E"/>
    <w:rsid w:val="00192A9F"/>
    <w:rsid w:val="00192F16"/>
    <w:rsid w:val="00193B53"/>
    <w:rsid w:val="00193B91"/>
    <w:rsid w:val="00193D4E"/>
    <w:rsid w:val="00193E59"/>
    <w:rsid w:val="00194092"/>
    <w:rsid w:val="00194342"/>
    <w:rsid w:val="001945EE"/>
    <w:rsid w:val="001946D8"/>
    <w:rsid w:val="00194CAC"/>
    <w:rsid w:val="00194D02"/>
    <w:rsid w:val="00195021"/>
    <w:rsid w:val="0019542C"/>
    <w:rsid w:val="00195800"/>
    <w:rsid w:val="00195850"/>
    <w:rsid w:val="001958B2"/>
    <w:rsid w:val="00195D9D"/>
    <w:rsid w:val="00195FAD"/>
    <w:rsid w:val="00196014"/>
    <w:rsid w:val="00196828"/>
    <w:rsid w:val="00196A63"/>
    <w:rsid w:val="00196AC4"/>
    <w:rsid w:val="00196C12"/>
    <w:rsid w:val="00196C88"/>
    <w:rsid w:val="00196D7F"/>
    <w:rsid w:val="00197162"/>
    <w:rsid w:val="00197350"/>
    <w:rsid w:val="0019771F"/>
    <w:rsid w:val="0019775A"/>
    <w:rsid w:val="0019791A"/>
    <w:rsid w:val="00197B36"/>
    <w:rsid w:val="00197C3F"/>
    <w:rsid w:val="001A06D9"/>
    <w:rsid w:val="001A0BA0"/>
    <w:rsid w:val="001A0F0C"/>
    <w:rsid w:val="001A11C1"/>
    <w:rsid w:val="001A1362"/>
    <w:rsid w:val="001A13C1"/>
    <w:rsid w:val="001A155D"/>
    <w:rsid w:val="001A189A"/>
    <w:rsid w:val="001A1B48"/>
    <w:rsid w:val="001A1E82"/>
    <w:rsid w:val="001A1EEA"/>
    <w:rsid w:val="001A1FBA"/>
    <w:rsid w:val="001A2A77"/>
    <w:rsid w:val="001A2E24"/>
    <w:rsid w:val="001A2EEE"/>
    <w:rsid w:val="001A3329"/>
    <w:rsid w:val="001A372A"/>
    <w:rsid w:val="001A3CAC"/>
    <w:rsid w:val="001A3F03"/>
    <w:rsid w:val="001A40BF"/>
    <w:rsid w:val="001A42A0"/>
    <w:rsid w:val="001A4D31"/>
    <w:rsid w:val="001A4E0B"/>
    <w:rsid w:val="001A4FD7"/>
    <w:rsid w:val="001A5130"/>
    <w:rsid w:val="001A53D0"/>
    <w:rsid w:val="001A5499"/>
    <w:rsid w:val="001A54EE"/>
    <w:rsid w:val="001A5587"/>
    <w:rsid w:val="001A5A8A"/>
    <w:rsid w:val="001A5EA0"/>
    <w:rsid w:val="001A6404"/>
    <w:rsid w:val="001A6527"/>
    <w:rsid w:val="001A65C7"/>
    <w:rsid w:val="001A6A16"/>
    <w:rsid w:val="001A6A1D"/>
    <w:rsid w:val="001A7556"/>
    <w:rsid w:val="001A755F"/>
    <w:rsid w:val="001A7996"/>
    <w:rsid w:val="001B03D2"/>
    <w:rsid w:val="001B03D5"/>
    <w:rsid w:val="001B05D3"/>
    <w:rsid w:val="001B0607"/>
    <w:rsid w:val="001B0996"/>
    <w:rsid w:val="001B0B39"/>
    <w:rsid w:val="001B0D3F"/>
    <w:rsid w:val="001B1255"/>
    <w:rsid w:val="001B1457"/>
    <w:rsid w:val="001B1490"/>
    <w:rsid w:val="001B1576"/>
    <w:rsid w:val="001B15A0"/>
    <w:rsid w:val="001B1A01"/>
    <w:rsid w:val="001B1A5A"/>
    <w:rsid w:val="001B1B0A"/>
    <w:rsid w:val="001B1E3A"/>
    <w:rsid w:val="001B207F"/>
    <w:rsid w:val="001B22F8"/>
    <w:rsid w:val="001B2366"/>
    <w:rsid w:val="001B241B"/>
    <w:rsid w:val="001B252E"/>
    <w:rsid w:val="001B29DF"/>
    <w:rsid w:val="001B2CF1"/>
    <w:rsid w:val="001B2EBB"/>
    <w:rsid w:val="001B2FA8"/>
    <w:rsid w:val="001B3198"/>
    <w:rsid w:val="001B359C"/>
    <w:rsid w:val="001B3DAB"/>
    <w:rsid w:val="001B4133"/>
    <w:rsid w:val="001B44D3"/>
    <w:rsid w:val="001B45E6"/>
    <w:rsid w:val="001B462A"/>
    <w:rsid w:val="001B4B51"/>
    <w:rsid w:val="001B4B97"/>
    <w:rsid w:val="001B5022"/>
    <w:rsid w:val="001B5258"/>
    <w:rsid w:val="001B5686"/>
    <w:rsid w:val="001B58D3"/>
    <w:rsid w:val="001B5AA7"/>
    <w:rsid w:val="001B5CC6"/>
    <w:rsid w:val="001B64AA"/>
    <w:rsid w:val="001B6C51"/>
    <w:rsid w:val="001B6E5F"/>
    <w:rsid w:val="001B74A0"/>
    <w:rsid w:val="001B75CD"/>
    <w:rsid w:val="001B76F1"/>
    <w:rsid w:val="001B7AE3"/>
    <w:rsid w:val="001C0133"/>
    <w:rsid w:val="001C035B"/>
    <w:rsid w:val="001C0365"/>
    <w:rsid w:val="001C040D"/>
    <w:rsid w:val="001C07F2"/>
    <w:rsid w:val="001C0ACD"/>
    <w:rsid w:val="001C0BE7"/>
    <w:rsid w:val="001C0C42"/>
    <w:rsid w:val="001C0C68"/>
    <w:rsid w:val="001C0D35"/>
    <w:rsid w:val="001C0DF8"/>
    <w:rsid w:val="001C10A9"/>
    <w:rsid w:val="001C1461"/>
    <w:rsid w:val="001C157F"/>
    <w:rsid w:val="001C16D3"/>
    <w:rsid w:val="001C1857"/>
    <w:rsid w:val="001C1C2F"/>
    <w:rsid w:val="001C1DCD"/>
    <w:rsid w:val="001C1DF4"/>
    <w:rsid w:val="001C2570"/>
    <w:rsid w:val="001C25F5"/>
    <w:rsid w:val="001C28E7"/>
    <w:rsid w:val="001C2C39"/>
    <w:rsid w:val="001C2EDA"/>
    <w:rsid w:val="001C30CF"/>
    <w:rsid w:val="001C31AE"/>
    <w:rsid w:val="001C31E5"/>
    <w:rsid w:val="001C38AC"/>
    <w:rsid w:val="001C413B"/>
    <w:rsid w:val="001C43A1"/>
    <w:rsid w:val="001C4625"/>
    <w:rsid w:val="001C47DD"/>
    <w:rsid w:val="001C4B7C"/>
    <w:rsid w:val="001C4C05"/>
    <w:rsid w:val="001C4D93"/>
    <w:rsid w:val="001C53B7"/>
    <w:rsid w:val="001C58FF"/>
    <w:rsid w:val="001C5B21"/>
    <w:rsid w:val="001C6035"/>
    <w:rsid w:val="001C61DB"/>
    <w:rsid w:val="001C6837"/>
    <w:rsid w:val="001C688C"/>
    <w:rsid w:val="001C6CEC"/>
    <w:rsid w:val="001C6CFA"/>
    <w:rsid w:val="001C6E77"/>
    <w:rsid w:val="001C72AF"/>
    <w:rsid w:val="001C7456"/>
    <w:rsid w:val="001C74C7"/>
    <w:rsid w:val="001C7A72"/>
    <w:rsid w:val="001C7B06"/>
    <w:rsid w:val="001C7B0A"/>
    <w:rsid w:val="001C7F5C"/>
    <w:rsid w:val="001C7F90"/>
    <w:rsid w:val="001D002F"/>
    <w:rsid w:val="001D00C0"/>
    <w:rsid w:val="001D00C5"/>
    <w:rsid w:val="001D04BF"/>
    <w:rsid w:val="001D0BAA"/>
    <w:rsid w:val="001D0BD0"/>
    <w:rsid w:val="001D0C4B"/>
    <w:rsid w:val="001D1266"/>
    <w:rsid w:val="001D13E8"/>
    <w:rsid w:val="001D15FA"/>
    <w:rsid w:val="001D17AE"/>
    <w:rsid w:val="001D1859"/>
    <w:rsid w:val="001D190D"/>
    <w:rsid w:val="001D1986"/>
    <w:rsid w:val="001D1AAB"/>
    <w:rsid w:val="001D2434"/>
    <w:rsid w:val="001D2A88"/>
    <w:rsid w:val="001D2F2A"/>
    <w:rsid w:val="001D309A"/>
    <w:rsid w:val="001D31B1"/>
    <w:rsid w:val="001D3270"/>
    <w:rsid w:val="001D3397"/>
    <w:rsid w:val="001D38ED"/>
    <w:rsid w:val="001D3A08"/>
    <w:rsid w:val="001D3DD7"/>
    <w:rsid w:val="001D448B"/>
    <w:rsid w:val="001D532C"/>
    <w:rsid w:val="001D5D8F"/>
    <w:rsid w:val="001D5F08"/>
    <w:rsid w:val="001D5F89"/>
    <w:rsid w:val="001D637D"/>
    <w:rsid w:val="001D6692"/>
    <w:rsid w:val="001D6725"/>
    <w:rsid w:val="001D6BF5"/>
    <w:rsid w:val="001D6E92"/>
    <w:rsid w:val="001D6F77"/>
    <w:rsid w:val="001D764C"/>
    <w:rsid w:val="001D7D24"/>
    <w:rsid w:val="001E0015"/>
    <w:rsid w:val="001E011C"/>
    <w:rsid w:val="001E026F"/>
    <w:rsid w:val="001E04C7"/>
    <w:rsid w:val="001E053E"/>
    <w:rsid w:val="001E116A"/>
    <w:rsid w:val="001E11E3"/>
    <w:rsid w:val="001E1526"/>
    <w:rsid w:val="001E17C2"/>
    <w:rsid w:val="001E1937"/>
    <w:rsid w:val="001E19C0"/>
    <w:rsid w:val="001E1A56"/>
    <w:rsid w:val="001E1A9F"/>
    <w:rsid w:val="001E21AE"/>
    <w:rsid w:val="001E22C5"/>
    <w:rsid w:val="001E2589"/>
    <w:rsid w:val="001E2668"/>
    <w:rsid w:val="001E2884"/>
    <w:rsid w:val="001E29D1"/>
    <w:rsid w:val="001E2C41"/>
    <w:rsid w:val="001E2D0B"/>
    <w:rsid w:val="001E3B3F"/>
    <w:rsid w:val="001E4755"/>
    <w:rsid w:val="001E57DC"/>
    <w:rsid w:val="001E5879"/>
    <w:rsid w:val="001E5C4E"/>
    <w:rsid w:val="001E5D2D"/>
    <w:rsid w:val="001E5DAA"/>
    <w:rsid w:val="001E63B8"/>
    <w:rsid w:val="001E6466"/>
    <w:rsid w:val="001E65E7"/>
    <w:rsid w:val="001E67D4"/>
    <w:rsid w:val="001E689B"/>
    <w:rsid w:val="001E6948"/>
    <w:rsid w:val="001E6BE8"/>
    <w:rsid w:val="001E6E21"/>
    <w:rsid w:val="001E6F35"/>
    <w:rsid w:val="001E7992"/>
    <w:rsid w:val="001E7A43"/>
    <w:rsid w:val="001E7B0A"/>
    <w:rsid w:val="001E7D16"/>
    <w:rsid w:val="001F0013"/>
    <w:rsid w:val="001F0388"/>
    <w:rsid w:val="001F07BF"/>
    <w:rsid w:val="001F0E5E"/>
    <w:rsid w:val="001F109A"/>
    <w:rsid w:val="001F1281"/>
    <w:rsid w:val="001F13FC"/>
    <w:rsid w:val="001F14B7"/>
    <w:rsid w:val="001F1903"/>
    <w:rsid w:val="001F1DB8"/>
    <w:rsid w:val="001F1F5C"/>
    <w:rsid w:val="001F2423"/>
    <w:rsid w:val="001F25D0"/>
    <w:rsid w:val="001F25DC"/>
    <w:rsid w:val="001F2A4B"/>
    <w:rsid w:val="001F2AD0"/>
    <w:rsid w:val="001F2B49"/>
    <w:rsid w:val="001F2D43"/>
    <w:rsid w:val="001F2F54"/>
    <w:rsid w:val="001F31F1"/>
    <w:rsid w:val="001F3555"/>
    <w:rsid w:val="001F3622"/>
    <w:rsid w:val="001F411D"/>
    <w:rsid w:val="001F4127"/>
    <w:rsid w:val="001F413C"/>
    <w:rsid w:val="001F4406"/>
    <w:rsid w:val="001F4946"/>
    <w:rsid w:val="001F49AD"/>
    <w:rsid w:val="001F4BF8"/>
    <w:rsid w:val="001F522F"/>
    <w:rsid w:val="001F53C4"/>
    <w:rsid w:val="001F556D"/>
    <w:rsid w:val="001F56FC"/>
    <w:rsid w:val="001F5796"/>
    <w:rsid w:val="001F57C0"/>
    <w:rsid w:val="001F5E5F"/>
    <w:rsid w:val="001F658E"/>
    <w:rsid w:val="001F663F"/>
    <w:rsid w:val="001F6B1C"/>
    <w:rsid w:val="001F6B36"/>
    <w:rsid w:val="001F6D0E"/>
    <w:rsid w:val="001F6D35"/>
    <w:rsid w:val="001F6DD1"/>
    <w:rsid w:val="001F76D4"/>
    <w:rsid w:val="001F790E"/>
    <w:rsid w:val="001F7B3E"/>
    <w:rsid w:val="001F7BCA"/>
    <w:rsid w:val="001F7D0C"/>
    <w:rsid w:val="001F7D15"/>
    <w:rsid w:val="00200051"/>
    <w:rsid w:val="0020047C"/>
    <w:rsid w:val="00200528"/>
    <w:rsid w:val="0020056D"/>
    <w:rsid w:val="002007C4"/>
    <w:rsid w:val="002007E5"/>
    <w:rsid w:val="002009BE"/>
    <w:rsid w:val="00200F19"/>
    <w:rsid w:val="00201015"/>
    <w:rsid w:val="002018EC"/>
    <w:rsid w:val="00201E7B"/>
    <w:rsid w:val="00202116"/>
    <w:rsid w:val="00202137"/>
    <w:rsid w:val="002023A3"/>
    <w:rsid w:val="00202847"/>
    <w:rsid w:val="00202E36"/>
    <w:rsid w:val="00202EBF"/>
    <w:rsid w:val="00202F0A"/>
    <w:rsid w:val="002031D0"/>
    <w:rsid w:val="002036E2"/>
    <w:rsid w:val="00203C69"/>
    <w:rsid w:val="00203E6E"/>
    <w:rsid w:val="002047E4"/>
    <w:rsid w:val="00204B23"/>
    <w:rsid w:val="00204BC0"/>
    <w:rsid w:val="00204CDA"/>
    <w:rsid w:val="00204DFC"/>
    <w:rsid w:val="00204E50"/>
    <w:rsid w:val="00205327"/>
    <w:rsid w:val="002054A6"/>
    <w:rsid w:val="0020559E"/>
    <w:rsid w:val="00205A59"/>
    <w:rsid w:val="00205A7A"/>
    <w:rsid w:val="00205B54"/>
    <w:rsid w:val="00205D82"/>
    <w:rsid w:val="002060AE"/>
    <w:rsid w:val="002061B4"/>
    <w:rsid w:val="0020657C"/>
    <w:rsid w:val="002067CB"/>
    <w:rsid w:val="00206B9B"/>
    <w:rsid w:val="00206CA9"/>
    <w:rsid w:val="00206E23"/>
    <w:rsid w:val="00206E2E"/>
    <w:rsid w:val="00206E92"/>
    <w:rsid w:val="00206F31"/>
    <w:rsid w:val="002074B9"/>
    <w:rsid w:val="002078B8"/>
    <w:rsid w:val="00207904"/>
    <w:rsid w:val="00207CFD"/>
    <w:rsid w:val="00207D82"/>
    <w:rsid w:val="002101AD"/>
    <w:rsid w:val="00210244"/>
    <w:rsid w:val="0021054C"/>
    <w:rsid w:val="00210702"/>
    <w:rsid w:val="00210755"/>
    <w:rsid w:val="00211074"/>
    <w:rsid w:val="002112FF"/>
    <w:rsid w:val="002115C3"/>
    <w:rsid w:val="00211AEB"/>
    <w:rsid w:val="00211CD4"/>
    <w:rsid w:val="002120C8"/>
    <w:rsid w:val="00212979"/>
    <w:rsid w:val="00212B57"/>
    <w:rsid w:val="002134D9"/>
    <w:rsid w:val="0021391B"/>
    <w:rsid w:val="00213EFC"/>
    <w:rsid w:val="00214267"/>
    <w:rsid w:val="00214952"/>
    <w:rsid w:val="00214A22"/>
    <w:rsid w:val="00214EAD"/>
    <w:rsid w:val="00214F95"/>
    <w:rsid w:val="002151AB"/>
    <w:rsid w:val="0021543C"/>
    <w:rsid w:val="0021587B"/>
    <w:rsid w:val="002158F1"/>
    <w:rsid w:val="00215C00"/>
    <w:rsid w:val="00215E8E"/>
    <w:rsid w:val="00216407"/>
    <w:rsid w:val="002169C1"/>
    <w:rsid w:val="002169DE"/>
    <w:rsid w:val="00216DAF"/>
    <w:rsid w:val="00216FC7"/>
    <w:rsid w:val="0021703E"/>
    <w:rsid w:val="00217132"/>
    <w:rsid w:val="002175D7"/>
    <w:rsid w:val="002202D7"/>
    <w:rsid w:val="002208A9"/>
    <w:rsid w:val="00220B62"/>
    <w:rsid w:val="00220CCA"/>
    <w:rsid w:val="0022104D"/>
    <w:rsid w:val="00221363"/>
    <w:rsid w:val="002214C5"/>
    <w:rsid w:val="00221A8E"/>
    <w:rsid w:val="00221B70"/>
    <w:rsid w:val="00221D67"/>
    <w:rsid w:val="002220ED"/>
    <w:rsid w:val="002227D6"/>
    <w:rsid w:val="002233C0"/>
    <w:rsid w:val="00223A44"/>
    <w:rsid w:val="00223BC9"/>
    <w:rsid w:val="00223F32"/>
    <w:rsid w:val="00224358"/>
    <w:rsid w:val="0022452B"/>
    <w:rsid w:val="0022476E"/>
    <w:rsid w:val="00224C89"/>
    <w:rsid w:val="00224EA8"/>
    <w:rsid w:val="0022523D"/>
    <w:rsid w:val="00225755"/>
    <w:rsid w:val="00225B49"/>
    <w:rsid w:val="00225BAE"/>
    <w:rsid w:val="00225E5F"/>
    <w:rsid w:val="00226DE7"/>
    <w:rsid w:val="002270B3"/>
    <w:rsid w:val="002273DF"/>
    <w:rsid w:val="002274A9"/>
    <w:rsid w:val="0022765A"/>
    <w:rsid w:val="002277EE"/>
    <w:rsid w:val="00227E26"/>
    <w:rsid w:val="00230018"/>
    <w:rsid w:val="002301B6"/>
    <w:rsid w:val="00230316"/>
    <w:rsid w:val="00231230"/>
    <w:rsid w:val="00231255"/>
    <w:rsid w:val="002313BA"/>
    <w:rsid w:val="002318AE"/>
    <w:rsid w:val="00231FDA"/>
    <w:rsid w:val="002323D4"/>
    <w:rsid w:val="0023240B"/>
    <w:rsid w:val="002324A0"/>
    <w:rsid w:val="00232904"/>
    <w:rsid w:val="00232949"/>
    <w:rsid w:val="00232AAF"/>
    <w:rsid w:val="00232CAB"/>
    <w:rsid w:val="00232E59"/>
    <w:rsid w:val="00232FF6"/>
    <w:rsid w:val="00233043"/>
    <w:rsid w:val="00233886"/>
    <w:rsid w:val="00233BDD"/>
    <w:rsid w:val="00233E29"/>
    <w:rsid w:val="00233F9B"/>
    <w:rsid w:val="0023496D"/>
    <w:rsid w:val="002349CC"/>
    <w:rsid w:val="00234AA4"/>
    <w:rsid w:val="002350C3"/>
    <w:rsid w:val="002351B8"/>
    <w:rsid w:val="0023530A"/>
    <w:rsid w:val="00235CFE"/>
    <w:rsid w:val="00235E8B"/>
    <w:rsid w:val="00236327"/>
    <w:rsid w:val="0023636D"/>
    <w:rsid w:val="002364ED"/>
    <w:rsid w:val="00236827"/>
    <w:rsid w:val="00236C71"/>
    <w:rsid w:val="00236DEF"/>
    <w:rsid w:val="00237009"/>
    <w:rsid w:val="002370FA"/>
    <w:rsid w:val="00237172"/>
    <w:rsid w:val="0023741A"/>
    <w:rsid w:val="00237461"/>
    <w:rsid w:val="002376B7"/>
    <w:rsid w:val="002376F9"/>
    <w:rsid w:val="002379B2"/>
    <w:rsid w:val="00237D1A"/>
    <w:rsid w:val="00237E86"/>
    <w:rsid w:val="002403CC"/>
    <w:rsid w:val="002404D8"/>
    <w:rsid w:val="00240C41"/>
    <w:rsid w:val="00240E21"/>
    <w:rsid w:val="00240F35"/>
    <w:rsid w:val="00240FC4"/>
    <w:rsid w:val="002412B0"/>
    <w:rsid w:val="002415D6"/>
    <w:rsid w:val="0024163C"/>
    <w:rsid w:val="00241678"/>
    <w:rsid w:val="00241684"/>
    <w:rsid w:val="0024177E"/>
    <w:rsid w:val="00241F1E"/>
    <w:rsid w:val="00241F5C"/>
    <w:rsid w:val="00242227"/>
    <w:rsid w:val="002422AD"/>
    <w:rsid w:val="00242551"/>
    <w:rsid w:val="00242B75"/>
    <w:rsid w:val="00242E34"/>
    <w:rsid w:val="002433C2"/>
    <w:rsid w:val="00243998"/>
    <w:rsid w:val="002441F4"/>
    <w:rsid w:val="00244354"/>
    <w:rsid w:val="002444C5"/>
    <w:rsid w:val="00244F5A"/>
    <w:rsid w:val="00245417"/>
    <w:rsid w:val="00245420"/>
    <w:rsid w:val="0024571A"/>
    <w:rsid w:val="0024588A"/>
    <w:rsid w:val="00245D3D"/>
    <w:rsid w:val="00245DB8"/>
    <w:rsid w:val="00245FE3"/>
    <w:rsid w:val="002460AA"/>
    <w:rsid w:val="002460FF"/>
    <w:rsid w:val="00246375"/>
    <w:rsid w:val="002465D6"/>
    <w:rsid w:val="00246843"/>
    <w:rsid w:val="00247225"/>
    <w:rsid w:val="0024724C"/>
    <w:rsid w:val="00247976"/>
    <w:rsid w:val="002479A1"/>
    <w:rsid w:val="00247C63"/>
    <w:rsid w:val="00247E9E"/>
    <w:rsid w:val="00250636"/>
    <w:rsid w:val="00250A23"/>
    <w:rsid w:val="00250E07"/>
    <w:rsid w:val="00251135"/>
    <w:rsid w:val="00251528"/>
    <w:rsid w:val="002517AA"/>
    <w:rsid w:val="00251ABD"/>
    <w:rsid w:val="00251BE9"/>
    <w:rsid w:val="00251EAE"/>
    <w:rsid w:val="00252167"/>
    <w:rsid w:val="0025389B"/>
    <w:rsid w:val="00253968"/>
    <w:rsid w:val="00253F55"/>
    <w:rsid w:val="002540B2"/>
    <w:rsid w:val="0025418F"/>
    <w:rsid w:val="002542E6"/>
    <w:rsid w:val="0025437A"/>
    <w:rsid w:val="002544B9"/>
    <w:rsid w:val="00254686"/>
    <w:rsid w:val="00254CB5"/>
    <w:rsid w:val="00254CEB"/>
    <w:rsid w:val="00254E98"/>
    <w:rsid w:val="00255527"/>
    <w:rsid w:val="00255A1F"/>
    <w:rsid w:val="00255BD8"/>
    <w:rsid w:val="00255CD2"/>
    <w:rsid w:val="00255DEA"/>
    <w:rsid w:val="00255E13"/>
    <w:rsid w:val="00255E4D"/>
    <w:rsid w:val="00256172"/>
    <w:rsid w:val="002562EC"/>
    <w:rsid w:val="00256333"/>
    <w:rsid w:val="0025657A"/>
    <w:rsid w:val="0025664D"/>
    <w:rsid w:val="0025684A"/>
    <w:rsid w:val="00256DBA"/>
    <w:rsid w:val="0025756D"/>
    <w:rsid w:val="002575C9"/>
    <w:rsid w:val="00257615"/>
    <w:rsid w:val="00257B92"/>
    <w:rsid w:val="00257CF9"/>
    <w:rsid w:val="00257D9C"/>
    <w:rsid w:val="00257EF0"/>
    <w:rsid w:val="002606F3"/>
    <w:rsid w:val="00260C9D"/>
    <w:rsid w:val="00260E2E"/>
    <w:rsid w:val="00260EBF"/>
    <w:rsid w:val="002610D0"/>
    <w:rsid w:val="002611DE"/>
    <w:rsid w:val="00261840"/>
    <w:rsid w:val="002618CC"/>
    <w:rsid w:val="00261ABB"/>
    <w:rsid w:val="00261FFA"/>
    <w:rsid w:val="00262406"/>
    <w:rsid w:val="0026381D"/>
    <w:rsid w:val="00263DDB"/>
    <w:rsid w:val="00264169"/>
    <w:rsid w:val="00264308"/>
    <w:rsid w:val="002645DF"/>
    <w:rsid w:val="0026466B"/>
    <w:rsid w:val="0026480C"/>
    <w:rsid w:val="00264B36"/>
    <w:rsid w:val="00265024"/>
    <w:rsid w:val="00265068"/>
    <w:rsid w:val="002657C9"/>
    <w:rsid w:val="00265C36"/>
    <w:rsid w:val="0026634D"/>
    <w:rsid w:val="0026675D"/>
    <w:rsid w:val="00266781"/>
    <w:rsid w:val="002667A2"/>
    <w:rsid w:val="002667EE"/>
    <w:rsid w:val="00267597"/>
    <w:rsid w:val="002676E6"/>
    <w:rsid w:val="00267932"/>
    <w:rsid w:val="00267DDC"/>
    <w:rsid w:val="00267DF4"/>
    <w:rsid w:val="00267FBC"/>
    <w:rsid w:val="002701EE"/>
    <w:rsid w:val="00270606"/>
    <w:rsid w:val="00270FA7"/>
    <w:rsid w:val="002713F3"/>
    <w:rsid w:val="00271537"/>
    <w:rsid w:val="00271B0E"/>
    <w:rsid w:val="00271BCA"/>
    <w:rsid w:val="00271F28"/>
    <w:rsid w:val="00271F5D"/>
    <w:rsid w:val="00272197"/>
    <w:rsid w:val="00272512"/>
    <w:rsid w:val="00272697"/>
    <w:rsid w:val="002726D1"/>
    <w:rsid w:val="002726E5"/>
    <w:rsid w:val="00272885"/>
    <w:rsid w:val="00273A36"/>
    <w:rsid w:val="00273D06"/>
    <w:rsid w:val="00274175"/>
    <w:rsid w:val="0027433E"/>
    <w:rsid w:val="00274790"/>
    <w:rsid w:val="0027485E"/>
    <w:rsid w:val="002748C3"/>
    <w:rsid w:val="002754C1"/>
    <w:rsid w:val="00275530"/>
    <w:rsid w:val="0027587B"/>
    <w:rsid w:val="00275C0C"/>
    <w:rsid w:val="00275C1B"/>
    <w:rsid w:val="00275E1A"/>
    <w:rsid w:val="00275E64"/>
    <w:rsid w:val="00276154"/>
    <w:rsid w:val="0027754B"/>
    <w:rsid w:val="00277682"/>
    <w:rsid w:val="002777AF"/>
    <w:rsid w:val="002800ED"/>
    <w:rsid w:val="0028039D"/>
    <w:rsid w:val="00280904"/>
    <w:rsid w:val="00281644"/>
    <w:rsid w:val="002817E5"/>
    <w:rsid w:val="002818C5"/>
    <w:rsid w:val="00281AA6"/>
    <w:rsid w:val="00281C74"/>
    <w:rsid w:val="00281FDE"/>
    <w:rsid w:val="00282839"/>
    <w:rsid w:val="00282E49"/>
    <w:rsid w:val="00282F9F"/>
    <w:rsid w:val="00283057"/>
    <w:rsid w:val="00283218"/>
    <w:rsid w:val="0028335C"/>
    <w:rsid w:val="0028335E"/>
    <w:rsid w:val="00283DDE"/>
    <w:rsid w:val="002845B2"/>
    <w:rsid w:val="00285122"/>
    <w:rsid w:val="002851B1"/>
    <w:rsid w:val="00285312"/>
    <w:rsid w:val="002853A5"/>
    <w:rsid w:val="002859FA"/>
    <w:rsid w:val="00285BE6"/>
    <w:rsid w:val="00285E22"/>
    <w:rsid w:val="00285E3B"/>
    <w:rsid w:val="00285E6B"/>
    <w:rsid w:val="0028649E"/>
    <w:rsid w:val="002872E2"/>
    <w:rsid w:val="00287447"/>
    <w:rsid w:val="002875C2"/>
    <w:rsid w:val="002875D4"/>
    <w:rsid w:val="00287A65"/>
    <w:rsid w:val="00287C93"/>
    <w:rsid w:val="00290449"/>
    <w:rsid w:val="00290533"/>
    <w:rsid w:val="002908D8"/>
    <w:rsid w:val="00290D8E"/>
    <w:rsid w:val="00290E32"/>
    <w:rsid w:val="00290FA2"/>
    <w:rsid w:val="0029122C"/>
    <w:rsid w:val="00291895"/>
    <w:rsid w:val="002918E0"/>
    <w:rsid w:val="00291A79"/>
    <w:rsid w:val="0029200B"/>
    <w:rsid w:val="00292046"/>
    <w:rsid w:val="00292954"/>
    <w:rsid w:val="00292AEC"/>
    <w:rsid w:val="00292B51"/>
    <w:rsid w:val="00292D26"/>
    <w:rsid w:val="00292D60"/>
    <w:rsid w:val="00292D77"/>
    <w:rsid w:val="00292DB4"/>
    <w:rsid w:val="00292FE4"/>
    <w:rsid w:val="0029397B"/>
    <w:rsid w:val="00293AE6"/>
    <w:rsid w:val="00293E0A"/>
    <w:rsid w:val="00293EC3"/>
    <w:rsid w:val="00294261"/>
    <w:rsid w:val="002942A0"/>
    <w:rsid w:val="002943E2"/>
    <w:rsid w:val="00294BD6"/>
    <w:rsid w:val="00294ECE"/>
    <w:rsid w:val="00295310"/>
    <w:rsid w:val="002956A0"/>
    <w:rsid w:val="00295F8A"/>
    <w:rsid w:val="0029622B"/>
    <w:rsid w:val="0029643B"/>
    <w:rsid w:val="00296655"/>
    <w:rsid w:val="0029675C"/>
    <w:rsid w:val="00296A1C"/>
    <w:rsid w:val="002974FA"/>
    <w:rsid w:val="00297678"/>
    <w:rsid w:val="00297728"/>
    <w:rsid w:val="002977A8"/>
    <w:rsid w:val="00297834"/>
    <w:rsid w:val="002979D7"/>
    <w:rsid w:val="00297A40"/>
    <w:rsid w:val="00297A8F"/>
    <w:rsid w:val="00297CDA"/>
    <w:rsid w:val="00297D96"/>
    <w:rsid w:val="00297E28"/>
    <w:rsid w:val="00297E91"/>
    <w:rsid w:val="002A032A"/>
    <w:rsid w:val="002A0354"/>
    <w:rsid w:val="002A03E1"/>
    <w:rsid w:val="002A04F9"/>
    <w:rsid w:val="002A08BB"/>
    <w:rsid w:val="002A0F06"/>
    <w:rsid w:val="002A1934"/>
    <w:rsid w:val="002A1C39"/>
    <w:rsid w:val="002A23EE"/>
    <w:rsid w:val="002A2CC8"/>
    <w:rsid w:val="002A2DBE"/>
    <w:rsid w:val="002A3C6F"/>
    <w:rsid w:val="002A40FF"/>
    <w:rsid w:val="002A428C"/>
    <w:rsid w:val="002A470B"/>
    <w:rsid w:val="002A478B"/>
    <w:rsid w:val="002A51F8"/>
    <w:rsid w:val="002A56D5"/>
    <w:rsid w:val="002A66E1"/>
    <w:rsid w:val="002A67A7"/>
    <w:rsid w:val="002A6808"/>
    <w:rsid w:val="002A7355"/>
    <w:rsid w:val="002A7478"/>
    <w:rsid w:val="002A7513"/>
    <w:rsid w:val="002A75DF"/>
    <w:rsid w:val="002A7711"/>
    <w:rsid w:val="002A79EE"/>
    <w:rsid w:val="002A7C61"/>
    <w:rsid w:val="002A7D78"/>
    <w:rsid w:val="002A7EAD"/>
    <w:rsid w:val="002B01EB"/>
    <w:rsid w:val="002B0318"/>
    <w:rsid w:val="002B0577"/>
    <w:rsid w:val="002B0AD5"/>
    <w:rsid w:val="002B0BCB"/>
    <w:rsid w:val="002B0C48"/>
    <w:rsid w:val="002B0E48"/>
    <w:rsid w:val="002B126F"/>
    <w:rsid w:val="002B1706"/>
    <w:rsid w:val="002B2349"/>
    <w:rsid w:val="002B2685"/>
    <w:rsid w:val="002B2B3C"/>
    <w:rsid w:val="002B304A"/>
    <w:rsid w:val="002B3090"/>
    <w:rsid w:val="002B3CF3"/>
    <w:rsid w:val="002B4139"/>
    <w:rsid w:val="002B4571"/>
    <w:rsid w:val="002B467A"/>
    <w:rsid w:val="002B5490"/>
    <w:rsid w:val="002B54C3"/>
    <w:rsid w:val="002B566B"/>
    <w:rsid w:val="002B5DFB"/>
    <w:rsid w:val="002B623C"/>
    <w:rsid w:val="002B688B"/>
    <w:rsid w:val="002B68F4"/>
    <w:rsid w:val="002B6AC4"/>
    <w:rsid w:val="002B78BA"/>
    <w:rsid w:val="002B7ABF"/>
    <w:rsid w:val="002B7B79"/>
    <w:rsid w:val="002B7D4D"/>
    <w:rsid w:val="002B7DDD"/>
    <w:rsid w:val="002B7FED"/>
    <w:rsid w:val="002C0194"/>
    <w:rsid w:val="002C02ED"/>
    <w:rsid w:val="002C03CC"/>
    <w:rsid w:val="002C08DC"/>
    <w:rsid w:val="002C0FE4"/>
    <w:rsid w:val="002C10A3"/>
    <w:rsid w:val="002C176B"/>
    <w:rsid w:val="002C17E9"/>
    <w:rsid w:val="002C1920"/>
    <w:rsid w:val="002C1E9F"/>
    <w:rsid w:val="002C287A"/>
    <w:rsid w:val="002C29F1"/>
    <w:rsid w:val="002C2E85"/>
    <w:rsid w:val="002C3071"/>
    <w:rsid w:val="002C3223"/>
    <w:rsid w:val="002C3B74"/>
    <w:rsid w:val="002C3C5A"/>
    <w:rsid w:val="002C3D89"/>
    <w:rsid w:val="002C3FC9"/>
    <w:rsid w:val="002C5033"/>
    <w:rsid w:val="002C5430"/>
    <w:rsid w:val="002C5684"/>
    <w:rsid w:val="002C57E1"/>
    <w:rsid w:val="002C59B7"/>
    <w:rsid w:val="002C5B9F"/>
    <w:rsid w:val="002C5BFB"/>
    <w:rsid w:val="002C63FF"/>
    <w:rsid w:val="002C65DB"/>
    <w:rsid w:val="002C6691"/>
    <w:rsid w:val="002C66CC"/>
    <w:rsid w:val="002C678A"/>
    <w:rsid w:val="002C6916"/>
    <w:rsid w:val="002C77C7"/>
    <w:rsid w:val="002C7813"/>
    <w:rsid w:val="002C7B9C"/>
    <w:rsid w:val="002C7DBE"/>
    <w:rsid w:val="002C7FA8"/>
    <w:rsid w:val="002D003D"/>
    <w:rsid w:val="002D010B"/>
    <w:rsid w:val="002D14CA"/>
    <w:rsid w:val="002D1516"/>
    <w:rsid w:val="002D1829"/>
    <w:rsid w:val="002D1ACA"/>
    <w:rsid w:val="002D1F0C"/>
    <w:rsid w:val="002D2172"/>
    <w:rsid w:val="002D23AB"/>
    <w:rsid w:val="002D31C5"/>
    <w:rsid w:val="002D3631"/>
    <w:rsid w:val="002D3A8E"/>
    <w:rsid w:val="002D3C4A"/>
    <w:rsid w:val="002D4016"/>
    <w:rsid w:val="002D430C"/>
    <w:rsid w:val="002D4421"/>
    <w:rsid w:val="002D4B1C"/>
    <w:rsid w:val="002D4E35"/>
    <w:rsid w:val="002D527D"/>
    <w:rsid w:val="002D534A"/>
    <w:rsid w:val="002D54B6"/>
    <w:rsid w:val="002D57B5"/>
    <w:rsid w:val="002D5811"/>
    <w:rsid w:val="002D59FE"/>
    <w:rsid w:val="002D5AEE"/>
    <w:rsid w:val="002D5C2F"/>
    <w:rsid w:val="002D5E5E"/>
    <w:rsid w:val="002D609B"/>
    <w:rsid w:val="002D6216"/>
    <w:rsid w:val="002D67D4"/>
    <w:rsid w:val="002D6830"/>
    <w:rsid w:val="002D69AC"/>
    <w:rsid w:val="002D6C4F"/>
    <w:rsid w:val="002D7F29"/>
    <w:rsid w:val="002E0386"/>
    <w:rsid w:val="002E0436"/>
    <w:rsid w:val="002E0889"/>
    <w:rsid w:val="002E0C42"/>
    <w:rsid w:val="002E1013"/>
    <w:rsid w:val="002E14C9"/>
    <w:rsid w:val="002E15BF"/>
    <w:rsid w:val="002E19BD"/>
    <w:rsid w:val="002E1E57"/>
    <w:rsid w:val="002E25E5"/>
    <w:rsid w:val="002E2670"/>
    <w:rsid w:val="002E2BB8"/>
    <w:rsid w:val="002E2C41"/>
    <w:rsid w:val="002E2E04"/>
    <w:rsid w:val="002E2ED1"/>
    <w:rsid w:val="002E3075"/>
    <w:rsid w:val="002E3214"/>
    <w:rsid w:val="002E3266"/>
    <w:rsid w:val="002E397C"/>
    <w:rsid w:val="002E3982"/>
    <w:rsid w:val="002E39EB"/>
    <w:rsid w:val="002E445E"/>
    <w:rsid w:val="002E4C81"/>
    <w:rsid w:val="002E4C95"/>
    <w:rsid w:val="002E4F24"/>
    <w:rsid w:val="002E5457"/>
    <w:rsid w:val="002E545F"/>
    <w:rsid w:val="002E5461"/>
    <w:rsid w:val="002E54C7"/>
    <w:rsid w:val="002E5661"/>
    <w:rsid w:val="002E56DE"/>
    <w:rsid w:val="002E5908"/>
    <w:rsid w:val="002E5C19"/>
    <w:rsid w:val="002E5D0A"/>
    <w:rsid w:val="002E5E43"/>
    <w:rsid w:val="002E6145"/>
    <w:rsid w:val="002E6606"/>
    <w:rsid w:val="002E6762"/>
    <w:rsid w:val="002E69F8"/>
    <w:rsid w:val="002E715D"/>
    <w:rsid w:val="002E724A"/>
    <w:rsid w:val="002E74A0"/>
    <w:rsid w:val="002E7A37"/>
    <w:rsid w:val="002E7CEC"/>
    <w:rsid w:val="002E7FB4"/>
    <w:rsid w:val="002F1979"/>
    <w:rsid w:val="002F1C91"/>
    <w:rsid w:val="002F1EA2"/>
    <w:rsid w:val="002F21E7"/>
    <w:rsid w:val="002F24AE"/>
    <w:rsid w:val="002F2657"/>
    <w:rsid w:val="002F30F5"/>
    <w:rsid w:val="002F32AD"/>
    <w:rsid w:val="002F34EF"/>
    <w:rsid w:val="002F3666"/>
    <w:rsid w:val="002F36FC"/>
    <w:rsid w:val="002F392E"/>
    <w:rsid w:val="002F3C09"/>
    <w:rsid w:val="002F3FA5"/>
    <w:rsid w:val="002F3FCD"/>
    <w:rsid w:val="002F46AB"/>
    <w:rsid w:val="002F4792"/>
    <w:rsid w:val="002F48B2"/>
    <w:rsid w:val="002F4F04"/>
    <w:rsid w:val="002F500C"/>
    <w:rsid w:val="002F5099"/>
    <w:rsid w:val="002F550F"/>
    <w:rsid w:val="002F569A"/>
    <w:rsid w:val="002F5BA2"/>
    <w:rsid w:val="002F5FC2"/>
    <w:rsid w:val="002F60F4"/>
    <w:rsid w:val="002F63CB"/>
    <w:rsid w:val="002F6983"/>
    <w:rsid w:val="002F69F6"/>
    <w:rsid w:val="002F6A15"/>
    <w:rsid w:val="002F6CA0"/>
    <w:rsid w:val="002F6D4D"/>
    <w:rsid w:val="002F6E0C"/>
    <w:rsid w:val="002F74FD"/>
    <w:rsid w:val="002F758A"/>
    <w:rsid w:val="002F77AC"/>
    <w:rsid w:val="002F788D"/>
    <w:rsid w:val="002F7B21"/>
    <w:rsid w:val="002F7B47"/>
    <w:rsid w:val="002F7C37"/>
    <w:rsid w:val="002F7CA0"/>
    <w:rsid w:val="002F7D58"/>
    <w:rsid w:val="002F7E51"/>
    <w:rsid w:val="002F7FA2"/>
    <w:rsid w:val="003000DC"/>
    <w:rsid w:val="003002D0"/>
    <w:rsid w:val="003005B0"/>
    <w:rsid w:val="003006FA"/>
    <w:rsid w:val="00300A10"/>
    <w:rsid w:val="00300A4A"/>
    <w:rsid w:val="00300E86"/>
    <w:rsid w:val="00300F46"/>
    <w:rsid w:val="00300FA5"/>
    <w:rsid w:val="00301176"/>
    <w:rsid w:val="003012DA"/>
    <w:rsid w:val="003015E1"/>
    <w:rsid w:val="003018CE"/>
    <w:rsid w:val="00301A4C"/>
    <w:rsid w:val="00301DF4"/>
    <w:rsid w:val="0030333A"/>
    <w:rsid w:val="00303361"/>
    <w:rsid w:val="00303ADE"/>
    <w:rsid w:val="00303F0B"/>
    <w:rsid w:val="003040D6"/>
    <w:rsid w:val="003044A2"/>
    <w:rsid w:val="00304662"/>
    <w:rsid w:val="003054EC"/>
    <w:rsid w:val="0030551C"/>
    <w:rsid w:val="00305947"/>
    <w:rsid w:val="00305A18"/>
    <w:rsid w:val="00305B6E"/>
    <w:rsid w:val="00305FCF"/>
    <w:rsid w:val="0030620D"/>
    <w:rsid w:val="003067A2"/>
    <w:rsid w:val="00306D1B"/>
    <w:rsid w:val="00306D31"/>
    <w:rsid w:val="0030700F"/>
    <w:rsid w:val="00307322"/>
    <w:rsid w:val="00307393"/>
    <w:rsid w:val="00307529"/>
    <w:rsid w:val="00307872"/>
    <w:rsid w:val="00307909"/>
    <w:rsid w:val="0031036E"/>
    <w:rsid w:val="003103AD"/>
    <w:rsid w:val="0031044D"/>
    <w:rsid w:val="003105B0"/>
    <w:rsid w:val="003106E1"/>
    <w:rsid w:val="00310702"/>
    <w:rsid w:val="00310BA9"/>
    <w:rsid w:val="00310C79"/>
    <w:rsid w:val="00311497"/>
    <w:rsid w:val="00311B5F"/>
    <w:rsid w:val="00311BC3"/>
    <w:rsid w:val="0031298A"/>
    <w:rsid w:val="00312F8B"/>
    <w:rsid w:val="00312FFE"/>
    <w:rsid w:val="0031325D"/>
    <w:rsid w:val="003138B5"/>
    <w:rsid w:val="00313ABF"/>
    <w:rsid w:val="00313B9D"/>
    <w:rsid w:val="0031432F"/>
    <w:rsid w:val="00314865"/>
    <w:rsid w:val="003148CC"/>
    <w:rsid w:val="00314C85"/>
    <w:rsid w:val="00314CD6"/>
    <w:rsid w:val="00314D14"/>
    <w:rsid w:val="00314D41"/>
    <w:rsid w:val="00314D43"/>
    <w:rsid w:val="00314DA0"/>
    <w:rsid w:val="00315937"/>
    <w:rsid w:val="00315EB1"/>
    <w:rsid w:val="00315F26"/>
    <w:rsid w:val="00316591"/>
    <w:rsid w:val="00316750"/>
    <w:rsid w:val="00316B2B"/>
    <w:rsid w:val="00316C7B"/>
    <w:rsid w:val="003172F4"/>
    <w:rsid w:val="0031736C"/>
    <w:rsid w:val="00317571"/>
    <w:rsid w:val="00317D4C"/>
    <w:rsid w:val="00317D7E"/>
    <w:rsid w:val="003208AC"/>
    <w:rsid w:val="00320A41"/>
    <w:rsid w:val="00320AC5"/>
    <w:rsid w:val="00320CC2"/>
    <w:rsid w:val="00321179"/>
    <w:rsid w:val="00321260"/>
    <w:rsid w:val="00321401"/>
    <w:rsid w:val="0032142B"/>
    <w:rsid w:val="00321906"/>
    <w:rsid w:val="00321C7A"/>
    <w:rsid w:val="00321D7E"/>
    <w:rsid w:val="003223F4"/>
    <w:rsid w:val="00322480"/>
    <w:rsid w:val="00322772"/>
    <w:rsid w:val="00322CC9"/>
    <w:rsid w:val="003232C8"/>
    <w:rsid w:val="00323796"/>
    <w:rsid w:val="00323DB3"/>
    <w:rsid w:val="00323F54"/>
    <w:rsid w:val="00324487"/>
    <w:rsid w:val="003246F2"/>
    <w:rsid w:val="00324771"/>
    <w:rsid w:val="00324A74"/>
    <w:rsid w:val="00324A94"/>
    <w:rsid w:val="00324B38"/>
    <w:rsid w:val="00324BC7"/>
    <w:rsid w:val="003252D1"/>
    <w:rsid w:val="0032576B"/>
    <w:rsid w:val="00326118"/>
    <w:rsid w:val="00326344"/>
    <w:rsid w:val="00326474"/>
    <w:rsid w:val="00326B38"/>
    <w:rsid w:val="00327046"/>
    <w:rsid w:val="00327274"/>
    <w:rsid w:val="00327352"/>
    <w:rsid w:val="0032745F"/>
    <w:rsid w:val="003275CF"/>
    <w:rsid w:val="003279E4"/>
    <w:rsid w:val="00327A9C"/>
    <w:rsid w:val="003302BA"/>
    <w:rsid w:val="0033038F"/>
    <w:rsid w:val="003304BA"/>
    <w:rsid w:val="00330572"/>
    <w:rsid w:val="00330591"/>
    <w:rsid w:val="0033063B"/>
    <w:rsid w:val="00330684"/>
    <w:rsid w:val="0033087E"/>
    <w:rsid w:val="00330E92"/>
    <w:rsid w:val="00331261"/>
    <w:rsid w:val="003312A2"/>
    <w:rsid w:val="003312C5"/>
    <w:rsid w:val="003319DA"/>
    <w:rsid w:val="0033230C"/>
    <w:rsid w:val="003323E5"/>
    <w:rsid w:val="00332ACC"/>
    <w:rsid w:val="0033302D"/>
    <w:rsid w:val="00333067"/>
    <w:rsid w:val="0033358E"/>
    <w:rsid w:val="00333667"/>
    <w:rsid w:val="003336A2"/>
    <w:rsid w:val="00333C5B"/>
    <w:rsid w:val="00333F15"/>
    <w:rsid w:val="0033470D"/>
    <w:rsid w:val="003348CE"/>
    <w:rsid w:val="00334939"/>
    <w:rsid w:val="00334AA8"/>
    <w:rsid w:val="00334E50"/>
    <w:rsid w:val="003354C2"/>
    <w:rsid w:val="00335AEE"/>
    <w:rsid w:val="00336272"/>
    <w:rsid w:val="0033668B"/>
    <w:rsid w:val="0033677A"/>
    <w:rsid w:val="00336B1C"/>
    <w:rsid w:val="00336B64"/>
    <w:rsid w:val="00336BAD"/>
    <w:rsid w:val="00336C31"/>
    <w:rsid w:val="0033700E"/>
    <w:rsid w:val="003373A8"/>
    <w:rsid w:val="0033743A"/>
    <w:rsid w:val="00337A13"/>
    <w:rsid w:val="00337D93"/>
    <w:rsid w:val="00340392"/>
    <w:rsid w:val="0034056C"/>
    <w:rsid w:val="0034087D"/>
    <w:rsid w:val="00340CCB"/>
    <w:rsid w:val="00341097"/>
    <w:rsid w:val="003414B2"/>
    <w:rsid w:val="0034172E"/>
    <w:rsid w:val="0034175E"/>
    <w:rsid w:val="00341CAE"/>
    <w:rsid w:val="00341EF8"/>
    <w:rsid w:val="003425BA"/>
    <w:rsid w:val="003428AC"/>
    <w:rsid w:val="00342E42"/>
    <w:rsid w:val="00342FD4"/>
    <w:rsid w:val="00343340"/>
    <w:rsid w:val="00343574"/>
    <w:rsid w:val="00343937"/>
    <w:rsid w:val="0034395A"/>
    <w:rsid w:val="00343BEF"/>
    <w:rsid w:val="00343D95"/>
    <w:rsid w:val="00344087"/>
    <w:rsid w:val="0034447A"/>
    <w:rsid w:val="0034453C"/>
    <w:rsid w:val="00344BB4"/>
    <w:rsid w:val="00345327"/>
    <w:rsid w:val="00345375"/>
    <w:rsid w:val="003457A7"/>
    <w:rsid w:val="00345AF1"/>
    <w:rsid w:val="00345B5E"/>
    <w:rsid w:val="00345C2B"/>
    <w:rsid w:val="003460C1"/>
    <w:rsid w:val="003464E9"/>
    <w:rsid w:val="003467E1"/>
    <w:rsid w:val="00346BBC"/>
    <w:rsid w:val="00346D67"/>
    <w:rsid w:val="00346F76"/>
    <w:rsid w:val="00347319"/>
    <w:rsid w:val="00347F7B"/>
    <w:rsid w:val="00350446"/>
    <w:rsid w:val="00350490"/>
    <w:rsid w:val="00350671"/>
    <w:rsid w:val="00350B40"/>
    <w:rsid w:val="00350F04"/>
    <w:rsid w:val="00350FF1"/>
    <w:rsid w:val="00351094"/>
    <w:rsid w:val="0035156B"/>
    <w:rsid w:val="003515F4"/>
    <w:rsid w:val="00351A56"/>
    <w:rsid w:val="00351CE5"/>
    <w:rsid w:val="003524BB"/>
    <w:rsid w:val="00352721"/>
    <w:rsid w:val="003527BF"/>
    <w:rsid w:val="00352D4F"/>
    <w:rsid w:val="00352F52"/>
    <w:rsid w:val="0035322C"/>
    <w:rsid w:val="00353D0B"/>
    <w:rsid w:val="003544E4"/>
    <w:rsid w:val="00354614"/>
    <w:rsid w:val="00354DDC"/>
    <w:rsid w:val="003551C7"/>
    <w:rsid w:val="003551FC"/>
    <w:rsid w:val="00355435"/>
    <w:rsid w:val="003558F0"/>
    <w:rsid w:val="00355BDA"/>
    <w:rsid w:val="00355D92"/>
    <w:rsid w:val="0035601A"/>
    <w:rsid w:val="00356A59"/>
    <w:rsid w:val="00356C79"/>
    <w:rsid w:val="00357BE2"/>
    <w:rsid w:val="00357C8F"/>
    <w:rsid w:val="00357D01"/>
    <w:rsid w:val="0036039A"/>
    <w:rsid w:val="00360873"/>
    <w:rsid w:val="00360894"/>
    <w:rsid w:val="00360A13"/>
    <w:rsid w:val="00361279"/>
    <w:rsid w:val="00361415"/>
    <w:rsid w:val="003614B8"/>
    <w:rsid w:val="00361B0C"/>
    <w:rsid w:val="0036203A"/>
    <w:rsid w:val="003622A3"/>
    <w:rsid w:val="00362873"/>
    <w:rsid w:val="00362AC0"/>
    <w:rsid w:val="00362BB3"/>
    <w:rsid w:val="00362C6C"/>
    <w:rsid w:val="003633B3"/>
    <w:rsid w:val="003637B9"/>
    <w:rsid w:val="003638CF"/>
    <w:rsid w:val="00363C14"/>
    <w:rsid w:val="00363C17"/>
    <w:rsid w:val="00363E26"/>
    <w:rsid w:val="00363F44"/>
    <w:rsid w:val="0036420B"/>
    <w:rsid w:val="0036432C"/>
    <w:rsid w:val="0036478B"/>
    <w:rsid w:val="00364DB5"/>
    <w:rsid w:val="00364DDF"/>
    <w:rsid w:val="00364F0E"/>
    <w:rsid w:val="00364F41"/>
    <w:rsid w:val="00364F42"/>
    <w:rsid w:val="0036533E"/>
    <w:rsid w:val="0036541A"/>
    <w:rsid w:val="003658D1"/>
    <w:rsid w:val="00365DB0"/>
    <w:rsid w:val="00365F1B"/>
    <w:rsid w:val="00365F46"/>
    <w:rsid w:val="00365FD8"/>
    <w:rsid w:val="003662DC"/>
    <w:rsid w:val="00366456"/>
    <w:rsid w:val="003667EA"/>
    <w:rsid w:val="00366801"/>
    <w:rsid w:val="00366853"/>
    <w:rsid w:val="003670C2"/>
    <w:rsid w:val="00367228"/>
    <w:rsid w:val="0036738D"/>
    <w:rsid w:val="003674BE"/>
    <w:rsid w:val="00367613"/>
    <w:rsid w:val="003679C0"/>
    <w:rsid w:val="00367DE5"/>
    <w:rsid w:val="00367FB8"/>
    <w:rsid w:val="00370AA7"/>
    <w:rsid w:val="00370DE9"/>
    <w:rsid w:val="00370FDD"/>
    <w:rsid w:val="00371A9D"/>
    <w:rsid w:val="00372059"/>
    <w:rsid w:val="003720BD"/>
    <w:rsid w:val="0037214E"/>
    <w:rsid w:val="00372150"/>
    <w:rsid w:val="00372777"/>
    <w:rsid w:val="00372A4F"/>
    <w:rsid w:val="00372BBA"/>
    <w:rsid w:val="00372C00"/>
    <w:rsid w:val="00372C39"/>
    <w:rsid w:val="00372D8A"/>
    <w:rsid w:val="00372E41"/>
    <w:rsid w:val="0037308E"/>
    <w:rsid w:val="00373491"/>
    <w:rsid w:val="0037397B"/>
    <w:rsid w:val="003740C2"/>
    <w:rsid w:val="00374122"/>
    <w:rsid w:val="00374E3B"/>
    <w:rsid w:val="00375048"/>
    <w:rsid w:val="00375199"/>
    <w:rsid w:val="00375749"/>
    <w:rsid w:val="00375887"/>
    <w:rsid w:val="00375E60"/>
    <w:rsid w:val="0037636D"/>
    <w:rsid w:val="003765B0"/>
    <w:rsid w:val="003771B9"/>
    <w:rsid w:val="003779B6"/>
    <w:rsid w:val="003779B9"/>
    <w:rsid w:val="003779C1"/>
    <w:rsid w:val="00377A67"/>
    <w:rsid w:val="00377C1E"/>
    <w:rsid w:val="00377D36"/>
    <w:rsid w:val="00380141"/>
    <w:rsid w:val="00380339"/>
    <w:rsid w:val="0038044F"/>
    <w:rsid w:val="003809F5"/>
    <w:rsid w:val="00380F66"/>
    <w:rsid w:val="00381751"/>
    <w:rsid w:val="00381D37"/>
    <w:rsid w:val="00381E75"/>
    <w:rsid w:val="00382391"/>
    <w:rsid w:val="0038268D"/>
    <w:rsid w:val="0038272D"/>
    <w:rsid w:val="0038289E"/>
    <w:rsid w:val="003837C0"/>
    <w:rsid w:val="00383CD7"/>
    <w:rsid w:val="00383F7C"/>
    <w:rsid w:val="00383FB0"/>
    <w:rsid w:val="003840DF"/>
    <w:rsid w:val="00384448"/>
    <w:rsid w:val="0038446D"/>
    <w:rsid w:val="0038481F"/>
    <w:rsid w:val="00384871"/>
    <w:rsid w:val="003849C9"/>
    <w:rsid w:val="00384AED"/>
    <w:rsid w:val="00384B17"/>
    <w:rsid w:val="00384DCE"/>
    <w:rsid w:val="00384DF9"/>
    <w:rsid w:val="00384FA6"/>
    <w:rsid w:val="003852F3"/>
    <w:rsid w:val="00385766"/>
    <w:rsid w:val="003857CC"/>
    <w:rsid w:val="0038593C"/>
    <w:rsid w:val="00385BF8"/>
    <w:rsid w:val="00385D92"/>
    <w:rsid w:val="00386623"/>
    <w:rsid w:val="00386B59"/>
    <w:rsid w:val="00387138"/>
    <w:rsid w:val="003871EC"/>
    <w:rsid w:val="00387565"/>
    <w:rsid w:val="003875CC"/>
    <w:rsid w:val="0038770E"/>
    <w:rsid w:val="003877B1"/>
    <w:rsid w:val="00387900"/>
    <w:rsid w:val="00387F72"/>
    <w:rsid w:val="00387FD3"/>
    <w:rsid w:val="00387FEA"/>
    <w:rsid w:val="003900BC"/>
    <w:rsid w:val="00390E0C"/>
    <w:rsid w:val="00390E7A"/>
    <w:rsid w:val="00390ED0"/>
    <w:rsid w:val="003915B2"/>
    <w:rsid w:val="003916C4"/>
    <w:rsid w:val="003917C9"/>
    <w:rsid w:val="003918EA"/>
    <w:rsid w:val="00391A5E"/>
    <w:rsid w:val="00391B1C"/>
    <w:rsid w:val="00391DF2"/>
    <w:rsid w:val="00391F1C"/>
    <w:rsid w:val="0039202E"/>
    <w:rsid w:val="00392034"/>
    <w:rsid w:val="0039218D"/>
    <w:rsid w:val="003924B1"/>
    <w:rsid w:val="003926B9"/>
    <w:rsid w:val="00392A2A"/>
    <w:rsid w:val="003935DB"/>
    <w:rsid w:val="00393651"/>
    <w:rsid w:val="00393A58"/>
    <w:rsid w:val="00393A9D"/>
    <w:rsid w:val="00393BB8"/>
    <w:rsid w:val="00393E6A"/>
    <w:rsid w:val="00393E6E"/>
    <w:rsid w:val="00393EEF"/>
    <w:rsid w:val="00393F88"/>
    <w:rsid w:val="0039499C"/>
    <w:rsid w:val="00394DF0"/>
    <w:rsid w:val="00394E1D"/>
    <w:rsid w:val="00395074"/>
    <w:rsid w:val="00395278"/>
    <w:rsid w:val="00395285"/>
    <w:rsid w:val="00395BE0"/>
    <w:rsid w:val="0039605C"/>
    <w:rsid w:val="003964E2"/>
    <w:rsid w:val="00396622"/>
    <w:rsid w:val="003966F3"/>
    <w:rsid w:val="0039693A"/>
    <w:rsid w:val="00396A1F"/>
    <w:rsid w:val="00396E0F"/>
    <w:rsid w:val="003971D0"/>
    <w:rsid w:val="00397227"/>
    <w:rsid w:val="003972F9"/>
    <w:rsid w:val="0039734A"/>
    <w:rsid w:val="0039769F"/>
    <w:rsid w:val="003976BC"/>
    <w:rsid w:val="003977AB"/>
    <w:rsid w:val="0039782B"/>
    <w:rsid w:val="00397A05"/>
    <w:rsid w:val="00397DC5"/>
    <w:rsid w:val="003A004B"/>
    <w:rsid w:val="003A0086"/>
    <w:rsid w:val="003A0532"/>
    <w:rsid w:val="003A060C"/>
    <w:rsid w:val="003A0756"/>
    <w:rsid w:val="003A0F44"/>
    <w:rsid w:val="003A103C"/>
    <w:rsid w:val="003A13A7"/>
    <w:rsid w:val="003A171E"/>
    <w:rsid w:val="003A1903"/>
    <w:rsid w:val="003A1956"/>
    <w:rsid w:val="003A218C"/>
    <w:rsid w:val="003A2314"/>
    <w:rsid w:val="003A25C5"/>
    <w:rsid w:val="003A274B"/>
    <w:rsid w:val="003A285C"/>
    <w:rsid w:val="003A28FD"/>
    <w:rsid w:val="003A2B15"/>
    <w:rsid w:val="003A2DC0"/>
    <w:rsid w:val="003A31E4"/>
    <w:rsid w:val="003A35F2"/>
    <w:rsid w:val="003A3725"/>
    <w:rsid w:val="003A3E7A"/>
    <w:rsid w:val="003A3EC0"/>
    <w:rsid w:val="003A42AF"/>
    <w:rsid w:val="003A44F9"/>
    <w:rsid w:val="003A4895"/>
    <w:rsid w:val="003A4C79"/>
    <w:rsid w:val="003A4E8A"/>
    <w:rsid w:val="003A5318"/>
    <w:rsid w:val="003A56AD"/>
    <w:rsid w:val="003A5755"/>
    <w:rsid w:val="003A5955"/>
    <w:rsid w:val="003A5D7B"/>
    <w:rsid w:val="003A5DFD"/>
    <w:rsid w:val="003A5EAF"/>
    <w:rsid w:val="003A627E"/>
    <w:rsid w:val="003A66AA"/>
    <w:rsid w:val="003A6A23"/>
    <w:rsid w:val="003A6ED5"/>
    <w:rsid w:val="003A72B7"/>
    <w:rsid w:val="003A74E0"/>
    <w:rsid w:val="003A7593"/>
    <w:rsid w:val="003A7C97"/>
    <w:rsid w:val="003B0155"/>
    <w:rsid w:val="003B01C2"/>
    <w:rsid w:val="003B0785"/>
    <w:rsid w:val="003B0BB4"/>
    <w:rsid w:val="003B0FD3"/>
    <w:rsid w:val="003B14F4"/>
    <w:rsid w:val="003B16C3"/>
    <w:rsid w:val="003B16DF"/>
    <w:rsid w:val="003B1889"/>
    <w:rsid w:val="003B1F27"/>
    <w:rsid w:val="003B1F39"/>
    <w:rsid w:val="003B21F9"/>
    <w:rsid w:val="003B22A1"/>
    <w:rsid w:val="003B282E"/>
    <w:rsid w:val="003B332F"/>
    <w:rsid w:val="003B3822"/>
    <w:rsid w:val="003B3995"/>
    <w:rsid w:val="003B3DFC"/>
    <w:rsid w:val="003B4214"/>
    <w:rsid w:val="003B44CE"/>
    <w:rsid w:val="003B45E6"/>
    <w:rsid w:val="003B4946"/>
    <w:rsid w:val="003B49D7"/>
    <w:rsid w:val="003B4A2F"/>
    <w:rsid w:val="003B4CEE"/>
    <w:rsid w:val="003B52E3"/>
    <w:rsid w:val="003B56F5"/>
    <w:rsid w:val="003B5A95"/>
    <w:rsid w:val="003B5B4C"/>
    <w:rsid w:val="003B5DE0"/>
    <w:rsid w:val="003B5E16"/>
    <w:rsid w:val="003B6071"/>
    <w:rsid w:val="003B60B9"/>
    <w:rsid w:val="003B6150"/>
    <w:rsid w:val="003B637B"/>
    <w:rsid w:val="003B6789"/>
    <w:rsid w:val="003B69A5"/>
    <w:rsid w:val="003B6A3B"/>
    <w:rsid w:val="003B6A8F"/>
    <w:rsid w:val="003B7194"/>
    <w:rsid w:val="003B72BD"/>
    <w:rsid w:val="003B735B"/>
    <w:rsid w:val="003B73AC"/>
    <w:rsid w:val="003B73D2"/>
    <w:rsid w:val="003B73F8"/>
    <w:rsid w:val="003B75EB"/>
    <w:rsid w:val="003B7E3A"/>
    <w:rsid w:val="003B7F2D"/>
    <w:rsid w:val="003C02E0"/>
    <w:rsid w:val="003C04D9"/>
    <w:rsid w:val="003C076D"/>
    <w:rsid w:val="003C0944"/>
    <w:rsid w:val="003C09FC"/>
    <w:rsid w:val="003C132F"/>
    <w:rsid w:val="003C1BF7"/>
    <w:rsid w:val="003C1E13"/>
    <w:rsid w:val="003C211D"/>
    <w:rsid w:val="003C2441"/>
    <w:rsid w:val="003C2941"/>
    <w:rsid w:val="003C2F60"/>
    <w:rsid w:val="003C3416"/>
    <w:rsid w:val="003C3954"/>
    <w:rsid w:val="003C3B21"/>
    <w:rsid w:val="003C3C36"/>
    <w:rsid w:val="003C3ED7"/>
    <w:rsid w:val="003C405C"/>
    <w:rsid w:val="003C4076"/>
    <w:rsid w:val="003C4608"/>
    <w:rsid w:val="003C467F"/>
    <w:rsid w:val="003C4A3F"/>
    <w:rsid w:val="003C51F8"/>
    <w:rsid w:val="003C53F7"/>
    <w:rsid w:val="003C5613"/>
    <w:rsid w:val="003C5A9C"/>
    <w:rsid w:val="003C5C6B"/>
    <w:rsid w:val="003C5E23"/>
    <w:rsid w:val="003C5E54"/>
    <w:rsid w:val="003C5F15"/>
    <w:rsid w:val="003C638E"/>
    <w:rsid w:val="003C63F2"/>
    <w:rsid w:val="003C6728"/>
    <w:rsid w:val="003C697E"/>
    <w:rsid w:val="003C6E1C"/>
    <w:rsid w:val="003C71B9"/>
    <w:rsid w:val="003C73E7"/>
    <w:rsid w:val="003C7449"/>
    <w:rsid w:val="003C782F"/>
    <w:rsid w:val="003C7BDC"/>
    <w:rsid w:val="003C7D31"/>
    <w:rsid w:val="003C7D86"/>
    <w:rsid w:val="003C7EB5"/>
    <w:rsid w:val="003D0438"/>
    <w:rsid w:val="003D0588"/>
    <w:rsid w:val="003D0787"/>
    <w:rsid w:val="003D0B92"/>
    <w:rsid w:val="003D0CFA"/>
    <w:rsid w:val="003D0F64"/>
    <w:rsid w:val="003D181E"/>
    <w:rsid w:val="003D18FA"/>
    <w:rsid w:val="003D1A6B"/>
    <w:rsid w:val="003D1EE7"/>
    <w:rsid w:val="003D211B"/>
    <w:rsid w:val="003D2538"/>
    <w:rsid w:val="003D2568"/>
    <w:rsid w:val="003D277D"/>
    <w:rsid w:val="003D2863"/>
    <w:rsid w:val="003D2A57"/>
    <w:rsid w:val="003D2D07"/>
    <w:rsid w:val="003D2D89"/>
    <w:rsid w:val="003D339C"/>
    <w:rsid w:val="003D3630"/>
    <w:rsid w:val="003D367A"/>
    <w:rsid w:val="003D40D1"/>
    <w:rsid w:val="003D4260"/>
    <w:rsid w:val="003D48F2"/>
    <w:rsid w:val="003D52BC"/>
    <w:rsid w:val="003D52E2"/>
    <w:rsid w:val="003D539B"/>
    <w:rsid w:val="003D5419"/>
    <w:rsid w:val="003D556C"/>
    <w:rsid w:val="003D557E"/>
    <w:rsid w:val="003D5705"/>
    <w:rsid w:val="003D5A0C"/>
    <w:rsid w:val="003D5CEB"/>
    <w:rsid w:val="003D5E2D"/>
    <w:rsid w:val="003D663C"/>
    <w:rsid w:val="003D6663"/>
    <w:rsid w:val="003D6748"/>
    <w:rsid w:val="003D6C44"/>
    <w:rsid w:val="003D6D13"/>
    <w:rsid w:val="003D6FE0"/>
    <w:rsid w:val="003D741B"/>
    <w:rsid w:val="003D7762"/>
    <w:rsid w:val="003D7822"/>
    <w:rsid w:val="003D79B6"/>
    <w:rsid w:val="003D7C4D"/>
    <w:rsid w:val="003D7CB0"/>
    <w:rsid w:val="003D7DC5"/>
    <w:rsid w:val="003D7E19"/>
    <w:rsid w:val="003E03F1"/>
    <w:rsid w:val="003E0668"/>
    <w:rsid w:val="003E10F6"/>
    <w:rsid w:val="003E1461"/>
    <w:rsid w:val="003E15D8"/>
    <w:rsid w:val="003E1F3C"/>
    <w:rsid w:val="003E204D"/>
    <w:rsid w:val="003E21F7"/>
    <w:rsid w:val="003E26B7"/>
    <w:rsid w:val="003E2751"/>
    <w:rsid w:val="003E3279"/>
    <w:rsid w:val="003E329C"/>
    <w:rsid w:val="003E36BA"/>
    <w:rsid w:val="003E3DA4"/>
    <w:rsid w:val="003E3FEC"/>
    <w:rsid w:val="003E46D1"/>
    <w:rsid w:val="003E49D8"/>
    <w:rsid w:val="003E4B4C"/>
    <w:rsid w:val="003E4F2F"/>
    <w:rsid w:val="003E5072"/>
    <w:rsid w:val="003E50BF"/>
    <w:rsid w:val="003E5B75"/>
    <w:rsid w:val="003E5D89"/>
    <w:rsid w:val="003E601F"/>
    <w:rsid w:val="003E6047"/>
    <w:rsid w:val="003E625F"/>
    <w:rsid w:val="003E62F5"/>
    <w:rsid w:val="003E6A3F"/>
    <w:rsid w:val="003E6B97"/>
    <w:rsid w:val="003E75B4"/>
    <w:rsid w:val="003E75E1"/>
    <w:rsid w:val="003E7D9D"/>
    <w:rsid w:val="003E7E8B"/>
    <w:rsid w:val="003F075D"/>
    <w:rsid w:val="003F0933"/>
    <w:rsid w:val="003F0FA3"/>
    <w:rsid w:val="003F0FF1"/>
    <w:rsid w:val="003F111C"/>
    <w:rsid w:val="003F1454"/>
    <w:rsid w:val="003F1789"/>
    <w:rsid w:val="003F2279"/>
    <w:rsid w:val="003F2609"/>
    <w:rsid w:val="003F2B31"/>
    <w:rsid w:val="003F2D09"/>
    <w:rsid w:val="003F311A"/>
    <w:rsid w:val="003F32C4"/>
    <w:rsid w:val="003F3304"/>
    <w:rsid w:val="003F3317"/>
    <w:rsid w:val="003F336C"/>
    <w:rsid w:val="003F3862"/>
    <w:rsid w:val="003F392F"/>
    <w:rsid w:val="003F3A6A"/>
    <w:rsid w:val="003F3AB1"/>
    <w:rsid w:val="003F3B02"/>
    <w:rsid w:val="003F3C3C"/>
    <w:rsid w:val="003F452A"/>
    <w:rsid w:val="003F4816"/>
    <w:rsid w:val="003F5549"/>
    <w:rsid w:val="003F5D34"/>
    <w:rsid w:val="003F667D"/>
    <w:rsid w:val="003F6D7E"/>
    <w:rsid w:val="003F72C1"/>
    <w:rsid w:val="003F785D"/>
    <w:rsid w:val="003F7A85"/>
    <w:rsid w:val="003F7CA3"/>
    <w:rsid w:val="003F7E7B"/>
    <w:rsid w:val="0040043F"/>
    <w:rsid w:val="00400515"/>
    <w:rsid w:val="004008F3"/>
    <w:rsid w:val="00400991"/>
    <w:rsid w:val="00400E7E"/>
    <w:rsid w:val="004016D2"/>
    <w:rsid w:val="004017C0"/>
    <w:rsid w:val="00401F64"/>
    <w:rsid w:val="00401FFE"/>
    <w:rsid w:val="00402BDE"/>
    <w:rsid w:val="004036EE"/>
    <w:rsid w:val="00403A17"/>
    <w:rsid w:val="00403A8C"/>
    <w:rsid w:val="00404016"/>
    <w:rsid w:val="00404656"/>
    <w:rsid w:val="004048BC"/>
    <w:rsid w:val="00404E12"/>
    <w:rsid w:val="00404E13"/>
    <w:rsid w:val="00405116"/>
    <w:rsid w:val="0040563D"/>
    <w:rsid w:val="00405BE1"/>
    <w:rsid w:val="00405DEA"/>
    <w:rsid w:val="004064FA"/>
    <w:rsid w:val="004067B0"/>
    <w:rsid w:val="00406DDD"/>
    <w:rsid w:val="0040709D"/>
    <w:rsid w:val="00407BEE"/>
    <w:rsid w:val="00410232"/>
    <w:rsid w:val="00410567"/>
    <w:rsid w:val="0041056A"/>
    <w:rsid w:val="00410BED"/>
    <w:rsid w:val="004117DF"/>
    <w:rsid w:val="004120B8"/>
    <w:rsid w:val="00412824"/>
    <w:rsid w:val="004129AA"/>
    <w:rsid w:val="00412B6B"/>
    <w:rsid w:val="00412D86"/>
    <w:rsid w:val="0041311C"/>
    <w:rsid w:val="0041378F"/>
    <w:rsid w:val="004139B8"/>
    <w:rsid w:val="00414270"/>
    <w:rsid w:val="0041429A"/>
    <w:rsid w:val="004144D3"/>
    <w:rsid w:val="0041456D"/>
    <w:rsid w:val="004146A7"/>
    <w:rsid w:val="00414AF5"/>
    <w:rsid w:val="00414CCF"/>
    <w:rsid w:val="00415297"/>
    <w:rsid w:val="00415378"/>
    <w:rsid w:val="00415478"/>
    <w:rsid w:val="004155F5"/>
    <w:rsid w:val="0041582C"/>
    <w:rsid w:val="00415918"/>
    <w:rsid w:val="00415AEE"/>
    <w:rsid w:val="00415D17"/>
    <w:rsid w:val="00415D2F"/>
    <w:rsid w:val="00416117"/>
    <w:rsid w:val="004169A7"/>
    <w:rsid w:val="00416A12"/>
    <w:rsid w:val="00416AD5"/>
    <w:rsid w:val="00416B96"/>
    <w:rsid w:val="00416B99"/>
    <w:rsid w:val="00416F03"/>
    <w:rsid w:val="004170C6"/>
    <w:rsid w:val="0041718A"/>
    <w:rsid w:val="004171AA"/>
    <w:rsid w:val="0041724C"/>
    <w:rsid w:val="0041736A"/>
    <w:rsid w:val="00417613"/>
    <w:rsid w:val="00417745"/>
    <w:rsid w:val="00417822"/>
    <w:rsid w:val="00417B12"/>
    <w:rsid w:val="0042022D"/>
    <w:rsid w:val="00420351"/>
    <w:rsid w:val="00420439"/>
    <w:rsid w:val="004208E0"/>
    <w:rsid w:val="00420ACE"/>
    <w:rsid w:val="00420AD3"/>
    <w:rsid w:val="00420D21"/>
    <w:rsid w:val="004210B9"/>
    <w:rsid w:val="00421242"/>
    <w:rsid w:val="0042168B"/>
    <w:rsid w:val="00421750"/>
    <w:rsid w:val="00421ABE"/>
    <w:rsid w:val="00421E3A"/>
    <w:rsid w:val="0042207D"/>
    <w:rsid w:val="00422131"/>
    <w:rsid w:val="00422350"/>
    <w:rsid w:val="00422403"/>
    <w:rsid w:val="00423457"/>
    <w:rsid w:val="004236BB"/>
    <w:rsid w:val="00423C2E"/>
    <w:rsid w:val="00424CA5"/>
    <w:rsid w:val="00424DFD"/>
    <w:rsid w:val="00424FCF"/>
    <w:rsid w:val="004254FB"/>
    <w:rsid w:val="0042550B"/>
    <w:rsid w:val="00425672"/>
    <w:rsid w:val="004258E3"/>
    <w:rsid w:val="00425B63"/>
    <w:rsid w:val="00425CAF"/>
    <w:rsid w:val="00425F2D"/>
    <w:rsid w:val="00425FF6"/>
    <w:rsid w:val="00426225"/>
    <w:rsid w:val="00426261"/>
    <w:rsid w:val="00426B51"/>
    <w:rsid w:val="00426FD1"/>
    <w:rsid w:val="0042785E"/>
    <w:rsid w:val="00427A38"/>
    <w:rsid w:val="00427D28"/>
    <w:rsid w:val="00427D5D"/>
    <w:rsid w:val="00427F64"/>
    <w:rsid w:val="004306FC"/>
    <w:rsid w:val="00430B09"/>
    <w:rsid w:val="00431B3C"/>
    <w:rsid w:val="00431D5E"/>
    <w:rsid w:val="00431E3E"/>
    <w:rsid w:val="00431F3E"/>
    <w:rsid w:val="0043231C"/>
    <w:rsid w:val="00432458"/>
    <w:rsid w:val="00432570"/>
    <w:rsid w:val="0043277A"/>
    <w:rsid w:val="00433077"/>
    <w:rsid w:val="00433214"/>
    <w:rsid w:val="00433DF3"/>
    <w:rsid w:val="0043407F"/>
    <w:rsid w:val="0043417C"/>
    <w:rsid w:val="0043418F"/>
    <w:rsid w:val="004341F5"/>
    <w:rsid w:val="0043459B"/>
    <w:rsid w:val="004347F5"/>
    <w:rsid w:val="00434937"/>
    <w:rsid w:val="00434C91"/>
    <w:rsid w:val="00434EE2"/>
    <w:rsid w:val="00435182"/>
    <w:rsid w:val="00435375"/>
    <w:rsid w:val="00435606"/>
    <w:rsid w:val="00435610"/>
    <w:rsid w:val="004357C3"/>
    <w:rsid w:val="00435A0A"/>
    <w:rsid w:val="00435C13"/>
    <w:rsid w:val="00435E51"/>
    <w:rsid w:val="00435E83"/>
    <w:rsid w:val="004362A1"/>
    <w:rsid w:val="004366F0"/>
    <w:rsid w:val="00436903"/>
    <w:rsid w:val="00436CEC"/>
    <w:rsid w:val="00436ED7"/>
    <w:rsid w:val="00436F68"/>
    <w:rsid w:val="00437477"/>
    <w:rsid w:val="00437B53"/>
    <w:rsid w:val="00437D63"/>
    <w:rsid w:val="00437EF5"/>
    <w:rsid w:val="00440131"/>
    <w:rsid w:val="004402BE"/>
    <w:rsid w:val="00440406"/>
    <w:rsid w:val="0044062C"/>
    <w:rsid w:val="00440B73"/>
    <w:rsid w:val="00440EA8"/>
    <w:rsid w:val="00440EF2"/>
    <w:rsid w:val="00441060"/>
    <w:rsid w:val="004413C3"/>
    <w:rsid w:val="00441734"/>
    <w:rsid w:val="00441BAD"/>
    <w:rsid w:val="00441D76"/>
    <w:rsid w:val="00441F2A"/>
    <w:rsid w:val="0044209C"/>
    <w:rsid w:val="00442153"/>
    <w:rsid w:val="0044215B"/>
    <w:rsid w:val="0044227B"/>
    <w:rsid w:val="0044229E"/>
    <w:rsid w:val="004422C6"/>
    <w:rsid w:val="00442BF9"/>
    <w:rsid w:val="00442EB4"/>
    <w:rsid w:val="004435F0"/>
    <w:rsid w:val="00443609"/>
    <w:rsid w:val="0044377A"/>
    <w:rsid w:val="0044395B"/>
    <w:rsid w:val="00443D43"/>
    <w:rsid w:val="00444219"/>
    <w:rsid w:val="004442DB"/>
    <w:rsid w:val="00444407"/>
    <w:rsid w:val="00444537"/>
    <w:rsid w:val="00444770"/>
    <w:rsid w:val="00444B5A"/>
    <w:rsid w:val="00444BE7"/>
    <w:rsid w:val="00444F60"/>
    <w:rsid w:val="0044543B"/>
    <w:rsid w:val="004457CA"/>
    <w:rsid w:val="0044658F"/>
    <w:rsid w:val="00446E27"/>
    <w:rsid w:val="00446F18"/>
    <w:rsid w:val="0044726D"/>
    <w:rsid w:val="0044732D"/>
    <w:rsid w:val="00447334"/>
    <w:rsid w:val="00447968"/>
    <w:rsid w:val="004503B0"/>
    <w:rsid w:val="00450471"/>
    <w:rsid w:val="004506BB"/>
    <w:rsid w:val="00450B3C"/>
    <w:rsid w:val="00450B7F"/>
    <w:rsid w:val="0045117D"/>
    <w:rsid w:val="00451315"/>
    <w:rsid w:val="00451463"/>
    <w:rsid w:val="00451FA4"/>
    <w:rsid w:val="00452A09"/>
    <w:rsid w:val="00452FE1"/>
    <w:rsid w:val="0045318B"/>
    <w:rsid w:val="00453CBF"/>
    <w:rsid w:val="00453E60"/>
    <w:rsid w:val="004542B6"/>
    <w:rsid w:val="00454B95"/>
    <w:rsid w:val="00454CCD"/>
    <w:rsid w:val="00454FEC"/>
    <w:rsid w:val="004551CD"/>
    <w:rsid w:val="004553DA"/>
    <w:rsid w:val="0045550A"/>
    <w:rsid w:val="004558D8"/>
    <w:rsid w:val="00455D9E"/>
    <w:rsid w:val="00455F60"/>
    <w:rsid w:val="00456048"/>
    <w:rsid w:val="00456717"/>
    <w:rsid w:val="00456990"/>
    <w:rsid w:val="00456C4D"/>
    <w:rsid w:val="00457069"/>
    <w:rsid w:val="004570F5"/>
    <w:rsid w:val="0045733C"/>
    <w:rsid w:val="00457F1C"/>
    <w:rsid w:val="0046017E"/>
    <w:rsid w:val="004605C0"/>
    <w:rsid w:val="00460733"/>
    <w:rsid w:val="004607F8"/>
    <w:rsid w:val="00460C90"/>
    <w:rsid w:val="00460D45"/>
    <w:rsid w:val="0046102E"/>
    <w:rsid w:val="00461197"/>
    <w:rsid w:val="00461471"/>
    <w:rsid w:val="00461489"/>
    <w:rsid w:val="004617B2"/>
    <w:rsid w:val="00461988"/>
    <w:rsid w:val="00461B16"/>
    <w:rsid w:val="00461B1A"/>
    <w:rsid w:val="00461B98"/>
    <w:rsid w:val="0046205D"/>
    <w:rsid w:val="00462155"/>
    <w:rsid w:val="00462327"/>
    <w:rsid w:val="004623A3"/>
    <w:rsid w:val="00462A17"/>
    <w:rsid w:val="00463467"/>
    <w:rsid w:val="004635C0"/>
    <w:rsid w:val="0046375B"/>
    <w:rsid w:val="00463B32"/>
    <w:rsid w:val="0046467E"/>
    <w:rsid w:val="004646E2"/>
    <w:rsid w:val="00464850"/>
    <w:rsid w:val="004649B2"/>
    <w:rsid w:val="00464B8B"/>
    <w:rsid w:val="00464EC5"/>
    <w:rsid w:val="0046522B"/>
    <w:rsid w:val="004652D6"/>
    <w:rsid w:val="004653D4"/>
    <w:rsid w:val="004654CD"/>
    <w:rsid w:val="00465622"/>
    <w:rsid w:val="00465A85"/>
    <w:rsid w:val="00465E3F"/>
    <w:rsid w:val="0046640B"/>
    <w:rsid w:val="00466A9B"/>
    <w:rsid w:val="00466D0B"/>
    <w:rsid w:val="00466ED2"/>
    <w:rsid w:val="004670E0"/>
    <w:rsid w:val="00467340"/>
    <w:rsid w:val="00467D7B"/>
    <w:rsid w:val="00467FD7"/>
    <w:rsid w:val="00470308"/>
    <w:rsid w:val="004704F5"/>
    <w:rsid w:val="004707D7"/>
    <w:rsid w:val="004707EC"/>
    <w:rsid w:val="00470936"/>
    <w:rsid w:val="004709FC"/>
    <w:rsid w:val="00470EA5"/>
    <w:rsid w:val="004710B6"/>
    <w:rsid w:val="00471211"/>
    <w:rsid w:val="00471634"/>
    <w:rsid w:val="004717C0"/>
    <w:rsid w:val="004721A5"/>
    <w:rsid w:val="004724F5"/>
    <w:rsid w:val="0047266D"/>
    <w:rsid w:val="00472894"/>
    <w:rsid w:val="00472A72"/>
    <w:rsid w:val="00472EF6"/>
    <w:rsid w:val="00472F42"/>
    <w:rsid w:val="00473697"/>
    <w:rsid w:val="0047372A"/>
    <w:rsid w:val="00473961"/>
    <w:rsid w:val="00473C78"/>
    <w:rsid w:val="00474854"/>
    <w:rsid w:val="00474C47"/>
    <w:rsid w:val="00474C9A"/>
    <w:rsid w:val="00475145"/>
    <w:rsid w:val="00475373"/>
    <w:rsid w:val="004755F2"/>
    <w:rsid w:val="0047566B"/>
    <w:rsid w:val="00475B69"/>
    <w:rsid w:val="00475B85"/>
    <w:rsid w:val="00475E1E"/>
    <w:rsid w:val="00476222"/>
    <w:rsid w:val="00476227"/>
    <w:rsid w:val="0047638E"/>
    <w:rsid w:val="00476452"/>
    <w:rsid w:val="00476BCB"/>
    <w:rsid w:val="00476CF7"/>
    <w:rsid w:val="004772BF"/>
    <w:rsid w:val="004773E2"/>
    <w:rsid w:val="00477795"/>
    <w:rsid w:val="00477A1B"/>
    <w:rsid w:val="00480668"/>
    <w:rsid w:val="00480F37"/>
    <w:rsid w:val="0048100F"/>
    <w:rsid w:val="004818E8"/>
    <w:rsid w:val="00481C28"/>
    <w:rsid w:val="00481C45"/>
    <w:rsid w:val="00481F63"/>
    <w:rsid w:val="004821D5"/>
    <w:rsid w:val="00482421"/>
    <w:rsid w:val="004824A4"/>
    <w:rsid w:val="004825BA"/>
    <w:rsid w:val="004827B4"/>
    <w:rsid w:val="004829A6"/>
    <w:rsid w:val="00482CA1"/>
    <w:rsid w:val="00483121"/>
    <w:rsid w:val="004837C9"/>
    <w:rsid w:val="00483B3F"/>
    <w:rsid w:val="00483D8E"/>
    <w:rsid w:val="00484591"/>
    <w:rsid w:val="004846D7"/>
    <w:rsid w:val="004846E9"/>
    <w:rsid w:val="004848B0"/>
    <w:rsid w:val="00484E1F"/>
    <w:rsid w:val="004857F5"/>
    <w:rsid w:val="00485F58"/>
    <w:rsid w:val="004863AA"/>
    <w:rsid w:val="004867DF"/>
    <w:rsid w:val="00486847"/>
    <w:rsid w:val="004869CB"/>
    <w:rsid w:val="00486AA6"/>
    <w:rsid w:val="0048724B"/>
    <w:rsid w:val="004872F8"/>
    <w:rsid w:val="004874F3"/>
    <w:rsid w:val="00487782"/>
    <w:rsid w:val="004878DD"/>
    <w:rsid w:val="00487B02"/>
    <w:rsid w:val="00487F14"/>
    <w:rsid w:val="00490072"/>
    <w:rsid w:val="004901DC"/>
    <w:rsid w:val="004905CD"/>
    <w:rsid w:val="004916D9"/>
    <w:rsid w:val="004916F4"/>
    <w:rsid w:val="00491966"/>
    <w:rsid w:val="00491A1B"/>
    <w:rsid w:val="00491E8F"/>
    <w:rsid w:val="00492178"/>
    <w:rsid w:val="004922E5"/>
    <w:rsid w:val="0049253C"/>
    <w:rsid w:val="004928B7"/>
    <w:rsid w:val="0049297F"/>
    <w:rsid w:val="00492A82"/>
    <w:rsid w:val="00492E1D"/>
    <w:rsid w:val="00493134"/>
    <w:rsid w:val="004938F6"/>
    <w:rsid w:val="00493C78"/>
    <w:rsid w:val="004945ED"/>
    <w:rsid w:val="004951E7"/>
    <w:rsid w:val="004953AF"/>
    <w:rsid w:val="00495651"/>
    <w:rsid w:val="00495822"/>
    <w:rsid w:val="00495BDE"/>
    <w:rsid w:val="00495E3B"/>
    <w:rsid w:val="00495F64"/>
    <w:rsid w:val="00496355"/>
    <w:rsid w:val="00496388"/>
    <w:rsid w:val="004969B4"/>
    <w:rsid w:val="00497859"/>
    <w:rsid w:val="00497A12"/>
    <w:rsid w:val="00497B0E"/>
    <w:rsid w:val="004A0156"/>
    <w:rsid w:val="004A0280"/>
    <w:rsid w:val="004A0415"/>
    <w:rsid w:val="004A08CF"/>
    <w:rsid w:val="004A0DB4"/>
    <w:rsid w:val="004A12D9"/>
    <w:rsid w:val="004A154B"/>
    <w:rsid w:val="004A15B4"/>
    <w:rsid w:val="004A176E"/>
    <w:rsid w:val="004A1D2B"/>
    <w:rsid w:val="004A1D44"/>
    <w:rsid w:val="004A1DF3"/>
    <w:rsid w:val="004A1F34"/>
    <w:rsid w:val="004A200E"/>
    <w:rsid w:val="004A2164"/>
    <w:rsid w:val="004A2573"/>
    <w:rsid w:val="004A26DF"/>
    <w:rsid w:val="004A293C"/>
    <w:rsid w:val="004A2BE6"/>
    <w:rsid w:val="004A2CEF"/>
    <w:rsid w:val="004A30CC"/>
    <w:rsid w:val="004A3A6F"/>
    <w:rsid w:val="004A4043"/>
    <w:rsid w:val="004A4120"/>
    <w:rsid w:val="004A4301"/>
    <w:rsid w:val="004A4321"/>
    <w:rsid w:val="004A4430"/>
    <w:rsid w:val="004A4682"/>
    <w:rsid w:val="004A4768"/>
    <w:rsid w:val="004A49A7"/>
    <w:rsid w:val="004A4A85"/>
    <w:rsid w:val="004A4ED8"/>
    <w:rsid w:val="004A4FD0"/>
    <w:rsid w:val="004A5403"/>
    <w:rsid w:val="004A5468"/>
    <w:rsid w:val="004A5EE5"/>
    <w:rsid w:val="004A73C1"/>
    <w:rsid w:val="004A7848"/>
    <w:rsid w:val="004B01F7"/>
    <w:rsid w:val="004B0724"/>
    <w:rsid w:val="004B0A2D"/>
    <w:rsid w:val="004B0C52"/>
    <w:rsid w:val="004B0D2A"/>
    <w:rsid w:val="004B0D85"/>
    <w:rsid w:val="004B10C6"/>
    <w:rsid w:val="004B110F"/>
    <w:rsid w:val="004B15A0"/>
    <w:rsid w:val="004B1AF7"/>
    <w:rsid w:val="004B2036"/>
    <w:rsid w:val="004B21E9"/>
    <w:rsid w:val="004B2624"/>
    <w:rsid w:val="004B2749"/>
    <w:rsid w:val="004B27BF"/>
    <w:rsid w:val="004B2D2F"/>
    <w:rsid w:val="004B2D39"/>
    <w:rsid w:val="004B2F2A"/>
    <w:rsid w:val="004B311F"/>
    <w:rsid w:val="004B3A41"/>
    <w:rsid w:val="004B3BBB"/>
    <w:rsid w:val="004B4060"/>
    <w:rsid w:val="004B4081"/>
    <w:rsid w:val="004B45FE"/>
    <w:rsid w:val="004B4BDE"/>
    <w:rsid w:val="004B4CCE"/>
    <w:rsid w:val="004B50D6"/>
    <w:rsid w:val="004B513E"/>
    <w:rsid w:val="004B5349"/>
    <w:rsid w:val="004B5378"/>
    <w:rsid w:val="004B53CE"/>
    <w:rsid w:val="004B543C"/>
    <w:rsid w:val="004B565D"/>
    <w:rsid w:val="004B570A"/>
    <w:rsid w:val="004B5C16"/>
    <w:rsid w:val="004B5D83"/>
    <w:rsid w:val="004B5FA3"/>
    <w:rsid w:val="004B60DD"/>
    <w:rsid w:val="004B6A31"/>
    <w:rsid w:val="004B6DED"/>
    <w:rsid w:val="004B6F4A"/>
    <w:rsid w:val="004B7421"/>
    <w:rsid w:val="004B75D6"/>
    <w:rsid w:val="004B7866"/>
    <w:rsid w:val="004B7F1C"/>
    <w:rsid w:val="004C018D"/>
    <w:rsid w:val="004C07B4"/>
    <w:rsid w:val="004C0BD3"/>
    <w:rsid w:val="004C0C5D"/>
    <w:rsid w:val="004C17B5"/>
    <w:rsid w:val="004C1B3C"/>
    <w:rsid w:val="004C1F40"/>
    <w:rsid w:val="004C21D0"/>
    <w:rsid w:val="004C24D5"/>
    <w:rsid w:val="004C275E"/>
    <w:rsid w:val="004C275F"/>
    <w:rsid w:val="004C2F6F"/>
    <w:rsid w:val="004C3148"/>
    <w:rsid w:val="004C3288"/>
    <w:rsid w:val="004C37AF"/>
    <w:rsid w:val="004C3902"/>
    <w:rsid w:val="004C406E"/>
    <w:rsid w:val="004C473C"/>
    <w:rsid w:val="004C4B58"/>
    <w:rsid w:val="004C57E7"/>
    <w:rsid w:val="004C58EA"/>
    <w:rsid w:val="004C5C67"/>
    <w:rsid w:val="004C5C68"/>
    <w:rsid w:val="004C5F75"/>
    <w:rsid w:val="004C6271"/>
    <w:rsid w:val="004C62F3"/>
    <w:rsid w:val="004C6412"/>
    <w:rsid w:val="004C6725"/>
    <w:rsid w:val="004C6AD4"/>
    <w:rsid w:val="004C6F1A"/>
    <w:rsid w:val="004C6FE5"/>
    <w:rsid w:val="004C7226"/>
    <w:rsid w:val="004C76FD"/>
    <w:rsid w:val="004D0315"/>
    <w:rsid w:val="004D0367"/>
    <w:rsid w:val="004D05C0"/>
    <w:rsid w:val="004D0964"/>
    <w:rsid w:val="004D1109"/>
    <w:rsid w:val="004D11E5"/>
    <w:rsid w:val="004D1303"/>
    <w:rsid w:val="004D15C4"/>
    <w:rsid w:val="004D1835"/>
    <w:rsid w:val="004D1D02"/>
    <w:rsid w:val="004D1EF8"/>
    <w:rsid w:val="004D1F20"/>
    <w:rsid w:val="004D2174"/>
    <w:rsid w:val="004D2192"/>
    <w:rsid w:val="004D2472"/>
    <w:rsid w:val="004D27E6"/>
    <w:rsid w:val="004D2A62"/>
    <w:rsid w:val="004D2C9C"/>
    <w:rsid w:val="004D3492"/>
    <w:rsid w:val="004D369B"/>
    <w:rsid w:val="004D3F39"/>
    <w:rsid w:val="004D4015"/>
    <w:rsid w:val="004D4103"/>
    <w:rsid w:val="004D469E"/>
    <w:rsid w:val="004D4A83"/>
    <w:rsid w:val="004D4B9A"/>
    <w:rsid w:val="004D4C64"/>
    <w:rsid w:val="004D4D33"/>
    <w:rsid w:val="004D5159"/>
    <w:rsid w:val="004D532A"/>
    <w:rsid w:val="004D5423"/>
    <w:rsid w:val="004D5580"/>
    <w:rsid w:val="004D56BC"/>
    <w:rsid w:val="004D5A22"/>
    <w:rsid w:val="004D5AD6"/>
    <w:rsid w:val="004D5C96"/>
    <w:rsid w:val="004D699F"/>
    <w:rsid w:val="004D6AC6"/>
    <w:rsid w:val="004D6FB8"/>
    <w:rsid w:val="004D7170"/>
    <w:rsid w:val="004D76CC"/>
    <w:rsid w:val="004D797B"/>
    <w:rsid w:val="004D7C88"/>
    <w:rsid w:val="004D7F6B"/>
    <w:rsid w:val="004E0839"/>
    <w:rsid w:val="004E08CF"/>
    <w:rsid w:val="004E0CB8"/>
    <w:rsid w:val="004E14E7"/>
    <w:rsid w:val="004E179C"/>
    <w:rsid w:val="004E1968"/>
    <w:rsid w:val="004E1C4A"/>
    <w:rsid w:val="004E1CBE"/>
    <w:rsid w:val="004E1DC6"/>
    <w:rsid w:val="004E201A"/>
    <w:rsid w:val="004E29ED"/>
    <w:rsid w:val="004E2C67"/>
    <w:rsid w:val="004E2D1B"/>
    <w:rsid w:val="004E3045"/>
    <w:rsid w:val="004E30AA"/>
    <w:rsid w:val="004E3593"/>
    <w:rsid w:val="004E3D53"/>
    <w:rsid w:val="004E3DA6"/>
    <w:rsid w:val="004E4448"/>
    <w:rsid w:val="004E4484"/>
    <w:rsid w:val="004E4A40"/>
    <w:rsid w:val="004E4A41"/>
    <w:rsid w:val="004E4C86"/>
    <w:rsid w:val="004E4FC1"/>
    <w:rsid w:val="004E51BC"/>
    <w:rsid w:val="004E5435"/>
    <w:rsid w:val="004E599C"/>
    <w:rsid w:val="004E5FA7"/>
    <w:rsid w:val="004E63BD"/>
    <w:rsid w:val="004E66CD"/>
    <w:rsid w:val="004E673C"/>
    <w:rsid w:val="004E6C2D"/>
    <w:rsid w:val="004E74D6"/>
    <w:rsid w:val="004E7744"/>
    <w:rsid w:val="004E7846"/>
    <w:rsid w:val="004E792C"/>
    <w:rsid w:val="004E7F06"/>
    <w:rsid w:val="004E7F1B"/>
    <w:rsid w:val="004E7FEE"/>
    <w:rsid w:val="004F00AE"/>
    <w:rsid w:val="004F01A1"/>
    <w:rsid w:val="004F01A6"/>
    <w:rsid w:val="004F0BD6"/>
    <w:rsid w:val="004F0E02"/>
    <w:rsid w:val="004F0E2F"/>
    <w:rsid w:val="004F0E6A"/>
    <w:rsid w:val="004F1758"/>
    <w:rsid w:val="004F195E"/>
    <w:rsid w:val="004F1C2F"/>
    <w:rsid w:val="004F2CD7"/>
    <w:rsid w:val="004F2F33"/>
    <w:rsid w:val="004F3156"/>
    <w:rsid w:val="004F3DC6"/>
    <w:rsid w:val="004F3EAD"/>
    <w:rsid w:val="004F4014"/>
    <w:rsid w:val="004F419D"/>
    <w:rsid w:val="004F426C"/>
    <w:rsid w:val="004F4467"/>
    <w:rsid w:val="004F4B2E"/>
    <w:rsid w:val="004F4FBA"/>
    <w:rsid w:val="004F53C5"/>
    <w:rsid w:val="004F5A1D"/>
    <w:rsid w:val="004F5F26"/>
    <w:rsid w:val="004F6257"/>
    <w:rsid w:val="004F64FF"/>
    <w:rsid w:val="004F675E"/>
    <w:rsid w:val="004F683B"/>
    <w:rsid w:val="004F70D6"/>
    <w:rsid w:val="004F7251"/>
    <w:rsid w:val="004F738D"/>
    <w:rsid w:val="004F7429"/>
    <w:rsid w:val="004F74D1"/>
    <w:rsid w:val="004F77C2"/>
    <w:rsid w:val="004F7A09"/>
    <w:rsid w:val="004F7E62"/>
    <w:rsid w:val="00500358"/>
    <w:rsid w:val="00500408"/>
    <w:rsid w:val="00500490"/>
    <w:rsid w:val="00500B0B"/>
    <w:rsid w:val="00500BB0"/>
    <w:rsid w:val="0050126F"/>
    <w:rsid w:val="00501628"/>
    <w:rsid w:val="00501BCB"/>
    <w:rsid w:val="00501C15"/>
    <w:rsid w:val="00501E08"/>
    <w:rsid w:val="00501F1D"/>
    <w:rsid w:val="00502059"/>
    <w:rsid w:val="00502842"/>
    <w:rsid w:val="00502C5E"/>
    <w:rsid w:val="00502CC8"/>
    <w:rsid w:val="00502FA4"/>
    <w:rsid w:val="00502FEC"/>
    <w:rsid w:val="005030A8"/>
    <w:rsid w:val="005031F7"/>
    <w:rsid w:val="00503338"/>
    <w:rsid w:val="0050347D"/>
    <w:rsid w:val="005037F4"/>
    <w:rsid w:val="00503A52"/>
    <w:rsid w:val="00503DB4"/>
    <w:rsid w:val="00503FD3"/>
    <w:rsid w:val="005044F0"/>
    <w:rsid w:val="0050498D"/>
    <w:rsid w:val="00504A1F"/>
    <w:rsid w:val="00504E17"/>
    <w:rsid w:val="00504F48"/>
    <w:rsid w:val="005057BF"/>
    <w:rsid w:val="00505DDF"/>
    <w:rsid w:val="00506411"/>
    <w:rsid w:val="00506DC0"/>
    <w:rsid w:val="0050708A"/>
    <w:rsid w:val="005074F0"/>
    <w:rsid w:val="00507515"/>
    <w:rsid w:val="005076BB"/>
    <w:rsid w:val="00507A42"/>
    <w:rsid w:val="00507A5B"/>
    <w:rsid w:val="00507C77"/>
    <w:rsid w:val="00507E53"/>
    <w:rsid w:val="00507FE6"/>
    <w:rsid w:val="00510529"/>
    <w:rsid w:val="0051053F"/>
    <w:rsid w:val="0051070E"/>
    <w:rsid w:val="00510921"/>
    <w:rsid w:val="00510C75"/>
    <w:rsid w:val="00510EDF"/>
    <w:rsid w:val="00511081"/>
    <w:rsid w:val="00511106"/>
    <w:rsid w:val="0051137E"/>
    <w:rsid w:val="005115B2"/>
    <w:rsid w:val="00511922"/>
    <w:rsid w:val="00511C9B"/>
    <w:rsid w:val="00511D39"/>
    <w:rsid w:val="00511F85"/>
    <w:rsid w:val="00512336"/>
    <w:rsid w:val="0051289E"/>
    <w:rsid w:val="00513093"/>
    <w:rsid w:val="00513783"/>
    <w:rsid w:val="005142D4"/>
    <w:rsid w:val="005142EA"/>
    <w:rsid w:val="005148F3"/>
    <w:rsid w:val="00514DB6"/>
    <w:rsid w:val="005150FE"/>
    <w:rsid w:val="00515246"/>
    <w:rsid w:val="005156F8"/>
    <w:rsid w:val="00515708"/>
    <w:rsid w:val="005157E4"/>
    <w:rsid w:val="00515A0B"/>
    <w:rsid w:val="00515B52"/>
    <w:rsid w:val="00515C82"/>
    <w:rsid w:val="00516823"/>
    <w:rsid w:val="00516FB1"/>
    <w:rsid w:val="0051706D"/>
    <w:rsid w:val="00517142"/>
    <w:rsid w:val="005175C6"/>
    <w:rsid w:val="005179BF"/>
    <w:rsid w:val="00517AD7"/>
    <w:rsid w:val="00517C03"/>
    <w:rsid w:val="0052023A"/>
    <w:rsid w:val="0052032E"/>
    <w:rsid w:val="005203C3"/>
    <w:rsid w:val="00520751"/>
    <w:rsid w:val="005209BA"/>
    <w:rsid w:val="00520CC3"/>
    <w:rsid w:val="00520E6A"/>
    <w:rsid w:val="0052113D"/>
    <w:rsid w:val="005212AC"/>
    <w:rsid w:val="005212C9"/>
    <w:rsid w:val="00521491"/>
    <w:rsid w:val="00521523"/>
    <w:rsid w:val="00523000"/>
    <w:rsid w:val="005230AB"/>
    <w:rsid w:val="005240B9"/>
    <w:rsid w:val="00524309"/>
    <w:rsid w:val="00524546"/>
    <w:rsid w:val="00524688"/>
    <w:rsid w:val="005249E8"/>
    <w:rsid w:val="00524A81"/>
    <w:rsid w:val="00524B64"/>
    <w:rsid w:val="00524CAE"/>
    <w:rsid w:val="005251DE"/>
    <w:rsid w:val="00525589"/>
    <w:rsid w:val="005259B3"/>
    <w:rsid w:val="00525D81"/>
    <w:rsid w:val="00525F99"/>
    <w:rsid w:val="00525FC7"/>
    <w:rsid w:val="00526790"/>
    <w:rsid w:val="00526799"/>
    <w:rsid w:val="005273D6"/>
    <w:rsid w:val="005274B6"/>
    <w:rsid w:val="005276F3"/>
    <w:rsid w:val="00527FB3"/>
    <w:rsid w:val="00530241"/>
    <w:rsid w:val="0053046E"/>
    <w:rsid w:val="00530653"/>
    <w:rsid w:val="0053080B"/>
    <w:rsid w:val="005308F5"/>
    <w:rsid w:val="00530C63"/>
    <w:rsid w:val="00531027"/>
    <w:rsid w:val="0053105A"/>
    <w:rsid w:val="0053112C"/>
    <w:rsid w:val="005311AF"/>
    <w:rsid w:val="0053142B"/>
    <w:rsid w:val="0053152E"/>
    <w:rsid w:val="005315F9"/>
    <w:rsid w:val="00531ED7"/>
    <w:rsid w:val="00531FAB"/>
    <w:rsid w:val="0053205A"/>
    <w:rsid w:val="00532207"/>
    <w:rsid w:val="0053252F"/>
    <w:rsid w:val="005326A1"/>
    <w:rsid w:val="005327BE"/>
    <w:rsid w:val="0053288F"/>
    <w:rsid w:val="00532DB5"/>
    <w:rsid w:val="00532E64"/>
    <w:rsid w:val="00532F50"/>
    <w:rsid w:val="00533055"/>
    <w:rsid w:val="0053340D"/>
    <w:rsid w:val="0053390D"/>
    <w:rsid w:val="0053399B"/>
    <w:rsid w:val="00533A98"/>
    <w:rsid w:val="0053418B"/>
    <w:rsid w:val="005343CC"/>
    <w:rsid w:val="0053452C"/>
    <w:rsid w:val="00534754"/>
    <w:rsid w:val="00534A21"/>
    <w:rsid w:val="00534A79"/>
    <w:rsid w:val="00535004"/>
    <w:rsid w:val="00535346"/>
    <w:rsid w:val="005353FA"/>
    <w:rsid w:val="00535A76"/>
    <w:rsid w:val="00535B1A"/>
    <w:rsid w:val="005361CC"/>
    <w:rsid w:val="00536268"/>
    <w:rsid w:val="00536277"/>
    <w:rsid w:val="005362AA"/>
    <w:rsid w:val="0053640F"/>
    <w:rsid w:val="00536942"/>
    <w:rsid w:val="00536AE7"/>
    <w:rsid w:val="00536D25"/>
    <w:rsid w:val="0053703B"/>
    <w:rsid w:val="00537997"/>
    <w:rsid w:val="005401DA"/>
    <w:rsid w:val="00540540"/>
    <w:rsid w:val="005407BA"/>
    <w:rsid w:val="00540BAC"/>
    <w:rsid w:val="00540C33"/>
    <w:rsid w:val="00540C6B"/>
    <w:rsid w:val="005415C2"/>
    <w:rsid w:val="0054187F"/>
    <w:rsid w:val="00541913"/>
    <w:rsid w:val="00541BE8"/>
    <w:rsid w:val="00541FA1"/>
    <w:rsid w:val="005421E5"/>
    <w:rsid w:val="0054252A"/>
    <w:rsid w:val="00542AAF"/>
    <w:rsid w:val="005434C3"/>
    <w:rsid w:val="005438DC"/>
    <w:rsid w:val="00543F26"/>
    <w:rsid w:val="00544224"/>
    <w:rsid w:val="005442CB"/>
    <w:rsid w:val="00544823"/>
    <w:rsid w:val="0054491C"/>
    <w:rsid w:val="00544992"/>
    <w:rsid w:val="005449FE"/>
    <w:rsid w:val="00544BBB"/>
    <w:rsid w:val="00544D71"/>
    <w:rsid w:val="00545437"/>
    <w:rsid w:val="005459A8"/>
    <w:rsid w:val="005459B9"/>
    <w:rsid w:val="00545D53"/>
    <w:rsid w:val="00545D90"/>
    <w:rsid w:val="005464E8"/>
    <w:rsid w:val="00546F94"/>
    <w:rsid w:val="00547042"/>
    <w:rsid w:val="005471AE"/>
    <w:rsid w:val="005473C7"/>
    <w:rsid w:val="00550350"/>
    <w:rsid w:val="005503BC"/>
    <w:rsid w:val="00550628"/>
    <w:rsid w:val="00550911"/>
    <w:rsid w:val="00550944"/>
    <w:rsid w:val="00550AE7"/>
    <w:rsid w:val="00550C09"/>
    <w:rsid w:val="00551D8C"/>
    <w:rsid w:val="00551F6E"/>
    <w:rsid w:val="005522F3"/>
    <w:rsid w:val="005523A7"/>
    <w:rsid w:val="0055270E"/>
    <w:rsid w:val="00552870"/>
    <w:rsid w:val="00552BDC"/>
    <w:rsid w:val="00552C7C"/>
    <w:rsid w:val="00552E82"/>
    <w:rsid w:val="00553E5A"/>
    <w:rsid w:val="005546B5"/>
    <w:rsid w:val="0055483C"/>
    <w:rsid w:val="00554840"/>
    <w:rsid w:val="00554973"/>
    <w:rsid w:val="00554C7C"/>
    <w:rsid w:val="00554F28"/>
    <w:rsid w:val="0055512E"/>
    <w:rsid w:val="00555990"/>
    <w:rsid w:val="00555CEB"/>
    <w:rsid w:val="005564EB"/>
    <w:rsid w:val="0055662F"/>
    <w:rsid w:val="00556A01"/>
    <w:rsid w:val="00557263"/>
    <w:rsid w:val="00557787"/>
    <w:rsid w:val="005577B0"/>
    <w:rsid w:val="0055780F"/>
    <w:rsid w:val="00557CEE"/>
    <w:rsid w:val="00557F4B"/>
    <w:rsid w:val="00560193"/>
    <w:rsid w:val="00560562"/>
    <w:rsid w:val="005606B3"/>
    <w:rsid w:val="00560E2F"/>
    <w:rsid w:val="00560F60"/>
    <w:rsid w:val="005614E6"/>
    <w:rsid w:val="0056156C"/>
    <w:rsid w:val="00561B96"/>
    <w:rsid w:val="00562022"/>
    <w:rsid w:val="005621B2"/>
    <w:rsid w:val="00562592"/>
    <w:rsid w:val="00562994"/>
    <w:rsid w:val="00562E6A"/>
    <w:rsid w:val="0056308A"/>
    <w:rsid w:val="0056336C"/>
    <w:rsid w:val="00563753"/>
    <w:rsid w:val="005638B8"/>
    <w:rsid w:val="005640AB"/>
    <w:rsid w:val="005643E5"/>
    <w:rsid w:val="00564940"/>
    <w:rsid w:val="00565026"/>
    <w:rsid w:val="00565246"/>
    <w:rsid w:val="00565307"/>
    <w:rsid w:val="00565352"/>
    <w:rsid w:val="0056572A"/>
    <w:rsid w:val="0056594F"/>
    <w:rsid w:val="00565FDB"/>
    <w:rsid w:val="00566036"/>
    <w:rsid w:val="00566130"/>
    <w:rsid w:val="00566535"/>
    <w:rsid w:val="00566A2D"/>
    <w:rsid w:val="00566A76"/>
    <w:rsid w:val="00566AF1"/>
    <w:rsid w:val="00566CCD"/>
    <w:rsid w:val="00566F29"/>
    <w:rsid w:val="005670B5"/>
    <w:rsid w:val="005672B4"/>
    <w:rsid w:val="005673F6"/>
    <w:rsid w:val="00567A1B"/>
    <w:rsid w:val="00567D87"/>
    <w:rsid w:val="00567ED3"/>
    <w:rsid w:val="00567F0A"/>
    <w:rsid w:val="00567FE7"/>
    <w:rsid w:val="005705CC"/>
    <w:rsid w:val="00570EA4"/>
    <w:rsid w:val="00570EC1"/>
    <w:rsid w:val="005716EA"/>
    <w:rsid w:val="005717F0"/>
    <w:rsid w:val="00571B17"/>
    <w:rsid w:val="00572584"/>
    <w:rsid w:val="005726DB"/>
    <w:rsid w:val="0057278E"/>
    <w:rsid w:val="00572803"/>
    <w:rsid w:val="00572FDB"/>
    <w:rsid w:val="00573197"/>
    <w:rsid w:val="005735C2"/>
    <w:rsid w:val="00573C64"/>
    <w:rsid w:val="005743A5"/>
    <w:rsid w:val="00574651"/>
    <w:rsid w:val="00574753"/>
    <w:rsid w:val="0057553B"/>
    <w:rsid w:val="0057553F"/>
    <w:rsid w:val="00575728"/>
    <w:rsid w:val="00575FFF"/>
    <w:rsid w:val="00576269"/>
    <w:rsid w:val="0057633D"/>
    <w:rsid w:val="00576366"/>
    <w:rsid w:val="00576CEB"/>
    <w:rsid w:val="00576FE9"/>
    <w:rsid w:val="0057795D"/>
    <w:rsid w:val="00580172"/>
    <w:rsid w:val="00580580"/>
    <w:rsid w:val="00580C6F"/>
    <w:rsid w:val="00580C90"/>
    <w:rsid w:val="00580DD3"/>
    <w:rsid w:val="0058142F"/>
    <w:rsid w:val="005814FE"/>
    <w:rsid w:val="0058245D"/>
    <w:rsid w:val="0058273D"/>
    <w:rsid w:val="005828E6"/>
    <w:rsid w:val="0058300B"/>
    <w:rsid w:val="00583390"/>
    <w:rsid w:val="00583A05"/>
    <w:rsid w:val="00583D02"/>
    <w:rsid w:val="00583F54"/>
    <w:rsid w:val="005840C3"/>
    <w:rsid w:val="00584993"/>
    <w:rsid w:val="00584B34"/>
    <w:rsid w:val="00584B9C"/>
    <w:rsid w:val="005857C7"/>
    <w:rsid w:val="00585FC7"/>
    <w:rsid w:val="005860C3"/>
    <w:rsid w:val="0058656F"/>
    <w:rsid w:val="00586585"/>
    <w:rsid w:val="00586587"/>
    <w:rsid w:val="005868BC"/>
    <w:rsid w:val="00586F44"/>
    <w:rsid w:val="0058741E"/>
    <w:rsid w:val="00587651"/>
    <w:rsid w:val="00587A15"/>
    <w:rsid w:val="00587D96"/>
    <w:rsid w:val="00590145"/>
    <w:rsid w:val="00590208"/>
    <w:rsid w:val="00590518"/>
    <w:rsid w:val="00590830"/>
    <w:rsid w:val="00590B5A"/>
    <w:rsid w:val="00590C8D"/>
    <w:rsid w:val="00591055"/>
    <w:rsid w:val="00591061"/>
    <w:rsid w:val="005912AB"/>
    <w:rsid w:val="0059157D"/>
    <w:rsid w:val="00591832"/>
    <w:rsid w:val="00591BA4"/>
    <w:rsid w:val="00591C6F"/>
    <w:rsid w:val="00592BCF"/>
    <w:rsid w:val="0059317D"/>
    <w:rsid w:val="00593304"/>
    <w:rsid w:val="005935F4"/>
    <w:rsid w:val="00593718"/>
    <w:rsid w:val="00594050"/>
    <w:rsid w:val="00594067"/>
    <w:rsid w:val="005940F4"/>
    <w:rsid w:val="00594111"/>
    <w:rsid w:val="00594339"/>
    <w:rsid w:val="00594607"/>
    <w:rsid w:val="00594D7C"/>
    <w:rsid w:val="00594DBC"/>
    <w:rsid w:val="00594EBC"/>
    <w:rsid w:val="0059597C"/>
    <w:rsid w:val="00595E50"/>
    <w:rsid w:val="00596881"/>
    <w:rsid w:val="00596BCF"/>
    <w:rsid w:val="00596D77"/>
    <w:rsid w:val="00596D89"/>
    <w:rsid w:val="005972B6"/>
    <w:rsid w:val="005974D8"/>
    <w:rsid w:val="0059759F"/>
    <w:rsid w:val="0059763A"/>
    <w:rsid w:val="005976B3"/>
    <w:rsid w:val="00597815"/>
    <w:rsid w:val="00597DF6"/>
    <w:rsid w:val="005A0426"/>
    <w:rsid w:val="005A0463"/>
    <w:rsid w:val="005A06B0"/>
    <w:rsid w:val="005A0996"/>
    <w:rsid w:val="005A0AB7"/>
    <w:rsid w:val="005A0AD5"/>
    <w:rsid w:val="005A0BFC"/>
    <w:rsid w:val="005A0C6F"/>
    <w:rsid w:val="005A0ED1"/>
    <w:rsid w:val="005A0F3A"/>
    <w:rsid w:val="005A134E"/>
    <w:rsid w:val="005A15C8"/>
    <w:rsid w:val="005A17C3"/>
    <w:rsid w:val="005A1814"/>
    <w:rsid w:val="005A1A80"/>
    <w:rsid w:val="005A203D"/>
    <w:rsid w:val="005A27EC"/>
    <w:rsid w:val="005A2F5D"/>
    <w:rsid w:val="005A34D2"/>
    <w:rsid w:val="005A3612"/>
    <w:rsid w:val="005A3654"/>
    <w:rsid w:val="005A3E61"/>
    <w:rsid w:val="005A3F26"/>
    <w:rsid w:val="005A52D4"/>
    <w:rsid w:val="005A5A4B"/>
    <w:rsid w:val="005A5F83"/>
    <w:rsid w:val="005A64A4"/>
    <w:rsid w:val="005A6588"/>
    <w:rsid w:val="005A6DCC"/>
    <w:rsid w:val="005A6DEB"/>
    <w:rsid w:val="005A70B0"/>
    <w:rsid w:val="005A70F6"/>
    <w:rsid w:val="005A72D7"/>
    <w:rsid w:val="005A7404"/>
    <w:rsid w:val="005A746A"/>
    <w:rsid w:val="005A7715"/>
    <w:rsid w:val="005A77B0"/>
    <w:rsid w:val="005A793A"/>
    <w:rsid w:val="005A7D4B"/>
    <w:rsid w:val="005A7EC2"/>
    <w:rsid w:val="005B041E"/>
    <w:rsid w:val="005B054C"/>
    <w:rsid w:val="005B0675"/>
    <w:rsid w:val="005B0ABF"/>
    <w:rsid w:val="005B0B60"/>
    <w:rsid w:val="005B1063"/>
    <w:rsid w:val="005B1198"/>
    <w:rsid w:val="005B141C"/>
    <w:rsid w:val="005B1493"/>
    <w:rsid w:val="005B154E"/>
    <w:rsid w:val="005B17A8"/>
    <w:rsid w:val="005B1E68"/>
    <w:rsid w:val="005B27CC"/>
    <w:rsid w:val="005B2B6A"/>
    <w:rsid w:val="005B2D79"/>
    <w:rsid w:val="005B2F31"/>
    <w:rsid w:val="005B2F95"/>
    <w:rsid w:val="005B2FBF"/>
    <w:rsid w:val="005B337D"/>
    <w:rsid w:val="005B354E"/>
    <w:rsid w:val="005B3A74"/>
    <w:rsid w:val="005B3B2C"/>
    <w:rsid w:val="005B3C11"/>
    <w:rsid w:val="005B3DB1"/>
    <w:rsid w:val="005B3DE1"/>
    <w:rsid w:val="005B3EF1"/>
    <w:rsid w:val="005B3F0A"/>
    <w:rsid w:val="005B42B4"/>
    <w:rsid w:val="005B42F4"/>
    <w:rsid w:val="005B42F8"/>
    <w:rsid w:val="005B44E7"/>
    <w:rsid w:val="005B4550"/>
    <w:rsid w:val="005B48DA"/>
    <w:rsid w:val="005B4F06"/>
    <w:rsid w:val="005B4F9D"/>
    <w:rsid w:val="005B53DA"/>
    <w:rsid w:val="005B5702"/>
    <w:rsid w:val="005B59E5"/>
    <w:rsid w:val="005B5BCE"/>
    <w:rsid w:val="005B5F02"/>
    <w:rsid w:val="005B6625"/>
    <w:rsid w:val="005B674C"/>
    <w:rsid w:val="005B686A"/>
    <w:rsid w:val="005B69AE"/>
    <w:rsid w:val="005B6FED"/>
    <w:rsid w:val="005B73EA"/>
    <w:rsid w:val="005B77B9"/>
    <w:rsid w:val="005B77F2"/>
    <w:rsid w:val="005B7A81"/>
    <w:rsid w:val="005C03A8"/>
    <w:rsid w:val="005C0766"/>
    <w:rsid w:val="005C0F0F"/>
    <w:rsid w:val="005C14ED"/>
    <w:rsid w:val="005C1650"/>
    <w:rsid w:val="005C1806"/>
    <w:rsid w:val="005C1917"/>
    <w:rsid w:val="005C1B09"/>
    <w:rsid w:val="005C1E09"/>
    <w:rsid w:val="005C2042"/>
    <w:rsid w:val="005C279D"/>
    <w:rsid w:val="005C2D7A"/>
    <w:rsid w:val="005C362A"/>
    <w:rsid w:val="005C3B9A"/>
    <w:rsid w:val="005C4134"/>
    <w:rsid w:val="005C44EA"/>
    <w:rsid w:val="005C4D11"/>
    <w:rsid w:val="005C525B"/>
    <w:rsid w:val="005C58AA"/>
    <w:rsid w:val="005C6166"/>
    <w:rsid w:val="005C6245"/>
    <w:rsid w:val="005C62A4"/>
    <w:rsid w:val="005C63B4"/>
    <w:rsid w:val="005C648D"/>
    <w:rsid w:val="005C67C6"/>
    <w:rsid w:val="005C6C8A"/>
    <w:rsid w:val="005C6D1D"/>
    <w:rsid w:val="005C7205"/>
    <w:rsid w:val="005C7258"/>
    <w:rsid w:val="005C74F5"/>
    <w:rsid w:val="005C7D56"/>
    <w:rsid w:val="005D0201"/>
    <w:rsid w:val="005D0321"/>
    <w:rsid w:val="005D05B5"/>
    <w:rsid w:val="005D06E9"/>
    <w:rsid w:val="005D164C"/>
    <w:rsid w:val="005D19D9"/>
    <w:rsid w:val="005D1B9C"/>
    <w:rsid w:val="005D1C58"/>
    <w:rsid w:val="005D20CB"/>
    <w:rsid w:val="005D236F"/>
    <w:rsid w:val="005D2C82"/>
    <w:rsid w:val="005D2DE2"/>
    <w:rsid w:val="005D2F62"/>
    <w:rsid w:val="005D3028"/>
    <w:rsid w:val="005D30DF"/>
    <w:rsid w:val="005D329D"/>
    <w:rsid w:val="005D3378"/>
    <w:rsid w:val="005D3E35"/>
    <w:rsid w:val="005D479C"/>
    <w:rsid w:val="005D492A"/>
    <w:rsid w:val="005D4AD1"/>
    <w:rsid w:val="005D4E3A"/>
    <w:rsid w:val="005D4EF9"/>
    <w:rsid w:val="005D4FDF"/>
    <w:rsid w:val="005D5175"/>
    <w:rsid w:val="005D5BB9"/>
    <w:rsid w:val="005D5CD2"/>
    <w:rsid w:val="005D5D43"/>
    <w:rsid w:val="005D5DF5"/>
    <w:rsid w:val="005D6198"/>
    <w:rsid w:val="005D6660"/>
    <w:rsid w:val="005D67F2"/>
    <w:rsid w:val="005D6A11"/>
    <w:rsid w:val="005D6FB4"/>
    <w:rsid w:val="005D703D"/>
    <w:rsid w:val="005D70ED"/>
    <w:rsid w:val="005D71EE"/>
    <w:rsid w:val="005D7504"/>
    <w:rsid w:val="005D7708"/>
    <w:rsid w:val="005D7893"/>
    <w:rsid w:val="005E005D"/>
    <w:rsid w:val="005E03D7"/>
    <w:rsid w:val="005E0614"/>
    <w:rsid w:val="005E095C"/>
    <w:rsid w:val="005E1807"/>
    <w:rsid w:val="005E182B"/>
    <w:rsid w:val="005E1E5F"/>
    <w:rsid w:val="005E1F23"/>
    <w:rsid w:val="005E2111"/>
    <w:rsid w:val="005E25DC"/>
    <w:rsid w:val="005E2AF7"/>
    <w:rsid w:val="005E3084"/>
    <w:rsid w:val="005E36B6"/>
    <w:rsid w:val="005E36DD"/>
    <w:rsid w:val="005E3A24"/>
    <w:rsid w:val="005E3B2F"/>
    <w:rsid w:val="005E3CE4"/>
    <w:rsid w:val="005E448E"/>
    <w:rsid w:val="005E4695"/>
    <w:rsid w:val="005E46CC"/>
    <w:rsid w:val="005E4992"/>
    <w:rsid w:val="005E49B5"/>
    <w:rsid w:val="005E49CD"/>
    <w:rsid w:val="005E4EE8"/>
    <w:rsid w:val="005E5209"/>
    <w:rsid w:val="005E55D8"/>
    <w:rsid w:val="005E5618"/>
    <w:rsid w:val="005E561B"/>
    <w:rsid w:val="005E5BAB"/>
    <w:rsid w:val="005E5C1F"/>
    <w:rsid w:val="005E63F0"/>
    <w:rsid w:val="005E6412"/>
    <w:rsid w:val="005E6728"/>
    <w:rsid w:val="005E6DBD"/>
    <w:rsid w:val="005E6E3E"/>
    <w:rsid w:val="005E6FDC"/>
    <w:rsid w:val="005E71E8"/>
    <w:rsid w:val="005E72A6"/>
    <w:rsid w:val="005E778F"/>
    <w:rsid w:val="005F03AC"/>
    <w:rsid w:val="005F0938"/>
    <w:rsid w:val="005F0CFC"/>
    <w:rsid w:val="005F1009"/>
    <w:rsid w:val="005F1307"/>
    <w:rsid w:val="005F15CC"/>
    <w:rsid w:val="005F1C09"/>
    <w:rsid w:val="005F2284"/>
    <w:rsid w:val="005F259C"/>
    <w:rsid w:val="005F25B5"/>
    <w:rsid w:val="005F2649"/>
    <w:rsid w:val="005F2B67"/>
    <w:rsid w:val="005F38FF"/>
    <w:rsid w:val="005F4C6C"/>
    <w:rsid w:val="005F4DB4"/>
    <w:rsid w:val="005F4F74"/>
    <w:rsid w:val="005F510C"/>
    <w:rsid w:val="005F52C1"/>
    <w:rsid w:val="005F560A"/>
    <w:rsid w:val="005F5A97"/>
    <w:rsid w:val="005F5C23"/>
    <w:rsid w:val="005F5D15"/>
    <w:rsid w:val="005F6066"/>
    <w:rsid w:val="005F61B4"/>
    <w:rsid w:val="005F62EB"/>
    <w:rsid w:val="005F64C9"/>
    <w:rsid w:val="005F66B0"/>
    <w:rsid w:val="005F66CC"/>
    <w:rsid w:val="005F672D"/>
    <w:rsid w:val="005F67DF"/>
    <w:rsid w:val="005F68F5"/>
    <w:rsid w:val="005F6DC4"/>
    <w:rsid w:val="005F7132"/>
    <w:rsid w:val="005F7E24"/>
    <w:rsid w:val="006005F6"/>
    <w:rsid w:val="00600A83"/>
    <w:rsid w:val="00600EB5"/>
    <w:rsid w:val="0060119D"/>
    <w:rsid w:val="00601210"/>
    <w:rsid w:val="00601609"/>
    <w:rsid w:val="0060162B"/>
    <w:rsid w:val="0060170E"/>
    <w:rsid w:val="006021EB"/>
    <w:rsid w:val="00602431"/>
    <w:rsid w:val="00602C43"/>
    <w:rsid w:val="00602CA4"/>
    <w:rsid w:val="00603441"/>
    <w:rsid w:val="00603552"/>
    <w:rsid w:val="0060366C"/>
    <w:rsid w:val="006039C9"/>
    <w:rsid w:val="00603B78"/>
    <w:rsid w:val="0060408D"/>
    <w:rsid w:val="0060414A"/>
    <w:rsid w:val="006041E7"/>
    <w:rsid w:val="0060422D"/>
    <w:rsid w:val="0060492E"/>
    <w:rsid w:val="00604B2B"/>
    <w:rsid w:val="00604BEE"/>
    <w:rsid w:val="00604C04"/>
    <w:rsid w:val="00604C87"/>
    <w:rsid w:val="00604E01"/>
    <w:rsid w:val="00605494"/>
    <w:rsid w:val="006054AF"/>
    <w:rsid w:val="006058FC"/>
    <w:rsid w:val="00605A5C"/>
    <w:rsid w:val="00605ED5"/>
    <w:rsid w:val="0060663E"/>
    <w:rsid w:val="00606678"/>
    <w:rsid w:val="0060693E"/>
    <w:rsid w:val="00606A41"/>
    <w:rsid w:val="00606F2C"/>
    <w:rsid w:val="00607170"/>
    <w:rsid w:val="00607437"/>
    <w:rsid w:val="00607666"/>
    <w:rsid w:val="00610737"/>
    <w:rsid w:val="00610940"/>
    <w:rsid w:val="006109E5"/>
    <w:rsid w:val="006113DD"/>
    <w:rsid w:val="00611460"/>
    <w:rsid w:val="00611ED8"/>
    <w:rsid w:val="0061215E"/>
    <w:rsid w:val="00612164"/>
    <w:rsid w:val="006122D6"/>
    <w:rsid w:val="006125B8"/>
    <w:rsid w:val="006127B4"/>
    <w:rsid w:val="006129F1"/>
    <w:rsid w:val="00612F6E"/>
    <w:rsid w:val="00613702"/>
    <w:rsid w:val="00613BF6"/>
    <w:rsid w:val="00613DD3"/>
    <w:rsid w:val="00613DF2"/>
    <w:rsid w:val="006141F9"/>
    <w:rsid w:val="006145EA"/>
    <w:rsid w:val="006148D8"/>
    <w:rsid w:val="00614BCD"/>
    <w:rsid w:val="00614D1E"/>
    <w:rsid w:val="0061535B"/>
    <w:rsid w:val="006154F9"/>
    <w:rsid w:val="00615696"/>
    <w:rsid w:val="006157E9"/>
    <w:rsid w:val="00615C74"/>
    <w:rsid w:val="00615E07"/>
    <w:rsid w:val="006160A5"/>
    <w:rsid w:val="00616209"/>
    <w:rsid w:val="006168B9"/>
    <w:rsid w:val="006169E1"/>
    <w:rsid w:val="006170F3"/>
    <w:rsid w:val="00617459"/>
    <w:rsid w:val="00617AC1"/>
    <w:rsid w:val="00617BEF"/>
    <w:rsid w:val="00617C6D"/>
    <w:rsid w:val="00617ED1"/>
    <w:rsid w:val="0062000E"/>
    <w:rsid w:val="00620D2E"/>
    <w:rsid w:val="00621272"/>
    <w:rsid w:val="0062130F"/>
    <w:rsid w:val="00621704"/>
    <w:rsid w:val="00621DB1"/>
    <w:rsid w:val="006222F4"/>
    <w:rsid w:val="0062246E"/>
    <w:rsid w:val="006227DC"/>
    <w:rsid w:val="00622996"/>
    <w:rsid w:val="00622BCF"/>
    <w:rsid w:val="0062325C"/>
    <w:rsid w:val="0062327A"/>
    <w:rsid w:val="00623512"/>
    <w:rsid w:val="006236C3"/>
    <w:rsid w:val="0062378D"/>
    <w:rsid w:val="006237F4"/>
    <w:rsid w:val="0062380A"/>
    <w:rsid w:val="0062382B"/>
    <w:rsid w:val="00623BE4"/>
    <w:rsid w:val="00624265"/>
    <w:rsid w:val="006244EF"/>
    <w:rsid w:val="00624872"/>
    <w:rsid w:val="00624C7B"/>
    <w:rsid w:val="00624F58"/>
    <w:rsid w:val="006257B9"/>
    <w:rsid w:val="00625806"/>
    <w:rsid w:val="00625A46"/>
    <w:rsid w:val="00625F7A"/>
    <w:rsid w:val="006261DB"/>
    <w:rsid w:val="006264DC"/>
    <w:rsid w:val="006266B7"/>
    <w:rsid w:val="00626B0F"/>
    <w:rsid w:val="00626E69"/>
    <w:rsid w:val="00626E8D"/>
    <w:rsid w:val="006273C5"/>
    <w:rsid w:val="00627AF7"/>
    <w:rsid w:val="006309ED"/>
    <w:rsid w:val="00630BA3"/>
    <w:rsid w:val="00630C7B"/>
    <w:rsid w:val="00630D8F"/>
    <w:rsid w:val="00630DE8"/>
    <w:rsid w:val="00631127"/>
    <w:rsid w:val="00631583"/>
    <w:rsid w:val="006315B3"/>
    <w:rsid w:val="006315E0"/>
    <w:rsid w:val="006317CB"/>
    <w:rsid w:val="00631BDB"/>
    <w:rsid w:val="00632089"/>
    <w:rsid w:val="00632607"/>
    <w:rsid w:val="0063265B"/>
    <w:rsid w:val="00633088"/>
    <w:rsid w:val="0063373E"/>
    <w:rsid w:val="0063374F"/>
    <w:rsid w:val="00633E5D"/>
    <w:rsid w:val="00633F26"/>
    <w:rsid w:val="00633F4E"/>
    <w:rsid w:val="00634063"/>
    <w:rsid w:val="006340E7"/>
    <w:rsid w:val="00634538"/>
    <w:rsid w:val="0063465E"/>
    <w:rsid w:val="0063489A"/>
    <w:rsid w:val="00634A4C"/>
    <w:rsid w:val="00634BDE"/>
    <w:rsid w:val="00634F3A"/>
    <w:rsid w:val="00635074"/>
    <w:rsid w:val="00635254"/>
    <w:rsid w:val="00635537"/>
    <w:rsid w:val="0063566C"/>
    <w:rsid w:val="0063594D"/>
    <w:rsid w:val="006359A3"/>
    <w:rsid w:val="00635AE5"/>
    <w:rsid w:val="00635B24"/>
    <w:rsid w:val="00636134"/>
    <w:rsid w:val="00636425"/>
    <w:rsid w:val="006366C8"/>
    <w:rsid w:val="006368DA"/>
    <w:rsid w:val="00636D1A"/>
    <w:rsid w:val="00636E89"/>
    <w:rsid w:val="0063720B"/>
    <w:rsid w:val="0063738B"/>
    <w:rsid w:val="006374CD"/>
    <w:rsid w:val="00637559"/>
    <w:rsid w:val="00637C07"/>
    <w:rsid w:val="00637E89"/>
    <w:rsid w:val="00637F2C"/>
    <w:rsid w:val="00640498"/>
    <w:rsid w:val="0064079F"/>
    <w:rsid w:val="0064083E"/>
    <w:rsid w:val="00640F82"/>
    <w:rsid w:val="006415AB"/>
    <w:rsid w:val="006417C7"/>
    <w:rsid w:val="00641A50"/>
    <w:rsid w:val="00641ECE"/>
    <w:rsid w:val="00641F68"/>
    <w:rsid w:val="0064207E"/>
    <w:rsid w:val="006420C2"/>
    <w:rsid w:val="006426AF"/>
    <w:rsid w:val="006426D5"/>
    <w:rsid w:val="00642703"/>
    <w:rsid w:val="0064299F"/>
    <w:rsid w:val="00642DEA"/>
    <w:rsid w:val="0064306A"/>
    <w:rsid w:val="00643586"/>
    <w:rsid w:val="0064365E"/>
    <w:rsid w:val="006436BA"/>
    <w:rsid w:val="00643AD2"/>
    <w:rsid w:val="00643B7F"/>
    <w:rsid w:val="00644152"/>
    <w:rsid w:val="00644208"/>
    <w:rsid w:val="006447DF"/>
    <w:rsid w:val="0064496D"/>
    <w:rsid w:val="00644A9B"/>
    <w:rsid w:val="00644C6E"/>
    <w:rsid w:val="00644FE0"/>
    <w:rsid w:val="0064535F"/>
    <w:rsid w:val="006455BC"/>
    <w:rsid w:val="00645A4F"/>
    <w:rsid w:val="00646018"/>
    <w:rsid w:val="0064603C"/>
    <w:rsid w:val="00646142"/>
    <w:rsid w:val="0064656A"/>
    <w:rsid w:val="00646829"/>
    <w:rsid w:val="00646ECF"/>
    <w:rsid w:val="0064700C"/>
    <w:rsid w:val="00647462"/>
    <w:rsid w:val="00647CCB"/>
    <w:rsid w:val="00647E2B"/>
    <w:rsid w:val="00647E58"/>
    <w:rsid w:val="00650314"/>
    <w:rsid w:val="00650E3E"/>
    <w:rsid w:val="0065127D"/>
    <w:rsid w:val="00651D02"/>
    <w:rsid w:val="00651F2D"/>
    <w:rsid w:val="00652C00"/>
    <w:rsid w:val="00652D52"/>
    <w:rsid w:val="00652DC4"/>
    <w:rsid w:val="0065352D"/>
    <w:rsid w:val="0065367F"/>
    <w:rsid w:val="00653EF6"/>
    <w:rsid w:val="00654005"/>
    <w:rsid w:val="006541B1"/>
    <w:rsid w:val="00654350"/>
    <w:rsid w:val="00654924"/>
    <w:rsid w:val="00654F60"/>
    <w:rsid w:val="00655220"/>
    <w:rsid w:val="00655265"/>
    <w:rsid w:val="0065550F"/>
    <w:rsid w:val="00655791"/>
    <w:rsid w:val="00655837"/>
    <w:rsid w:val="006558B8"/>
    <w:rsid w:val="00655A0C"/>
    <w:rsid w:val="00655EAC"/>
    <w:rsid w:val="00655F3F"/>
    <w:rsid w:val="00655FAE"/>
    <w:rsid w:val="006560B0"/>
    <w:rsid w:val="00656300"/>
    <w:rsid w:val="00656DDE"/>
    <w:rsid w:val="00657347"/>
    <w:rsid w:val="006573F0"/>
    <w:rsid w:val="00657625"/>
    <w:rsid w:val="00657722"/>
    <w:rsid w:val="00657857"/>
    <w:rsid w:val="00657B7A"/>
    <w:rsid w:val="00657DCB"/>
    <w:rsid w:val="006601FF"/>
    <w:rsid w:val="0066030B"/>
    <w:rsid w:val="006603B7"/>
    <w:rsid w:val="0066060F"/>
    <w:rsid w:val="006613D3"/>
    <w:rsid w:val="00661743"/>
    <w:rsid w:val="00661863"/>
    <w:rsid w:val="00661C0E"/>
    <w:rsid w:val="00661C8A"/>
    <w:rsid w:val="00662000"/>
    <w:rsid w:val="0066208E"/>
    <w:rsid w:val="00662448"/>
    <w:rsid w:val="00662C38"/>
    <w:rsid w:val="00662D89"/>
    <w:rsid w:val="0066348C"/>
    <w:rsid w:val="00663688"/>
    <w:rsid w:val="00663781"/>
    <w:rsid w:val="006637E0"/>
    <w:rsid w:val="0066380A"/>
    <w:rsid w:val="00663B92"/>
    <w:rsid w:val="00663BAF"/>
    <w:rsid w:val="006642B8"/>
    <w:rsid w:val="0066436E"/>
    <w:rsid w:val="0066496E"/>
    <w:rsid w:val="00664FBA"/>
    <w:rsid w:val="006651EE"/>
    <w:rsid w:val="006655C0"/>
    <w:rsid w:val="006657BC"/>
    <w:rsid w:val="00665864"/>
    <w:rsid w:val="00665CBC"/>
    <w:rsid w:val="00666088"/>
    <w:rsid w:val="00666132"/>
    <w:rsid w:val="006665FA"/>
    <w:rsid w:val="006667A7"/>
    <w:rsid w:val="006668C9"/>
    <w:rsid w:val="00666BA1"/>
    <w:rsid w:val="00666EC7"/>
    <w:rsid w:val="00667E53"/>
    <w:rsid w:val="0067014B"/>
    <w:rsid w:val="006703E0"/>
    <w:rsid w:val="006705F4"/>
    <w:rsid w:val="00670C7C"/>
    <w:rsid w:val="00670D70"/>
    <w:rsid w:val="00670E44"/>
    <w:rsid w:val="00670FA5"/>
    <w:rsid w:val="0067162E"/>
    <w:rsid w:val="00671909"/>
    <w:rsid w:val="00671B04"/>
    <w:rsid w:val="00671B64"/>
    <w:rsid w:val="00671DF0"/>
    <w:rsid w:val="00672170"/>
    <w:rsid w:val="00672406"/>
    <w:rsid w:val="0067253C"/>
    <w:rsid w:val="00672996"/>
    <w:rsid w:val="00672A43"/>
    <w:rsid w:val="00673370"/>
    <w:rsid w:val="0067413B"/>
    <w:rsid w:val="00674607"/>
    <w:rsid w:val="006747A0"/>
    <w:rsid w:val="006749B3"/>
    <w:rsid w:val="006749C0"/>
    <w:rsid w:val="00674B7E"/>
    <w:rsid w:val="00674BBD"/>
    <w:rsid w:val="00674F56"/>
    <w:rsid w:val="006754FA"/>
    <w:rsid w:val="006756F8"/>
    <w:rsid w:val="00675747"/>
    <w:rsid w:val="00675796"/>
    <w:rsid w:val="00675E3C"/>
    <w:rsid w:val="006764D3"/>
    <w:rsid w:val="006766AA"/>
    <w:rsid w:val="006768BB"/>
    <w:rsid w:val="0067695B"/>
    <w:rsid w:val="00676D97"/>
    <w:rsid w:val="00677557"/>
    <w:rsid w:val="0067766F"/>
    <w:rsid w:val="00677701"/>
    <w:rsid w:val="00680100"/>
    <w:rsid w:val="006805B6"/>
    <w:rsid w:val="00680633"/>
    <w:rsid w:val="0068076E"/>
    <w:rsid w:val="006814FA"/>
    <w:rsid w:val="0068187D"/>
    <w:rsid w:val="0068197C"/>
    <w:rsid w:val="00681BDF"/>
    <w:rsid w:val="00681C0F"/>
    <w:rsid w:val="00681C3A"/>
    <w:rsid w:val="00681CB9"/>
    <w:rsid w:val="00681CE7"/>
    <w:rsid w:val="006827EB"/>
    <w:rsid w:val="00682E18"/>
    <w:rsid w:val="00682FC4"/>
    <w:rsid w:val="006830AA"/>
    <w:rsid w:val="006831E6"/>
    <w:rsid w:val="00683DEF"/>
    <w:rsid w:val="00683DF2"/>
    <w:rsid w:val="00684770"/>
    <w:rsid w:val="006847BF"/>
    <w:rsid w:val="00684950"/>
    <w:rsid w:val="00684BD4"/>
    <w:rsid w:val="00684C30"/>
    <w:rsid w:val="006862DF"/>
    <w:rsid w:val="006868CB"/>
    <w:rsid w:val="00686A73"/>
    <w:rsid w:val="00686C2E"/>
    <w:rsid w:val="00687194"/>
    <w:rsid w:val="00687392"/>
    <w:rsid w:val="006874D0"/>
    <w:rsid w:val="00687517"/>
    <w:rsid w:val="006876D0"/>
    <w:rsid w:val="0068780C"/>
    <w:rsid w:val="0068791C"/>
    <w:rsid w:val="00687AB5"/>
    <w:rsid w:val="006900EF"/>
    <w:rsid w:val="0069104C"/>
    <w:rsid w:val="006913A3"/>
    <w:rsid w:val="0069159F"/>
    <w:rsid w:val="00691F04"/>
    <w:rsid w:val="00691F73"/>
    <w:rsid w:val="0069214D"/>
    <w:rsid w:val="0069232D"/>
    <w:rsid w:val="0069271E"/>
    <w:rsid w:val="00692957"/>
    <w:rsid w:val="006929CF"/>
    <w:rsid w:val="00692A3B"/>
    <w:rsid w:val="006932F8"/>
    <w:rsid w:val="00693705"/>
    <w:rsid w:val="00693867"/>
    <w:rsid w:val="00693DA2"/>
    <w:rsid w:val="00693F96"/>
    <w:rsid w:val="006941FE"/>
    <w:rsid w:val="00694466"/>
    <w:rsid w:val="006949F2"/>
    <w:rsid w:val="00694CE4"/>
    <w:rsid w:val="006950FB"/>
    <w:rsid w:val="006951C2"/>
    <w:rsid w:val="00695514"/>
    <w:rsid w:val="00696175"/>
    <w:rsid w:val="006961A5"/>
    <w:rsid w:val="006966B6"/>
    <w:rsid w:val="00696702"/>
    <w:rsid w:val="006975D6"/>
    <w:rsid w:val="00697644"/>
    <w:rsid w:val="00697E13"/>
    <w:rsid w:val="006A0193"/>
    <w:rsid w:val="006A0279"/>
    <w:rsid w:val="006A037C"/>
    <w:rsid w:val="006A04C4"/>
    <w:rsid w:val="006A04E1"/>
    <w:rsid w:val="006A05E5"/>
    <w:rsid w:val="006A0730"/>
    <w:rsid w:val="006A0737"/>
    <w:rsid w:val="006A10EE"/>
    <w:rsid w:val="006A12A1"/>
    <w:rsid w:val="006A13DE"/>
    <w:rsid w:val="006A1845"/>
    <w:rsid w:val="006A1947"/>
    <w:rsid w:val="006A1CFC"/>
    <w:rsid w:val="006A21F1"/>
    <w:rsid w:val="006A2777"/>
    <w:rsid w:val="006A2871"/>
    <w:rsid w:val="006A291E"/>
    <w:rsid w:val="006A2C04"/>
    <w:rsid w:val="006A2FCE"/>
    <w:rsid w:val="006A319B"/>
    <w:rsid w:val="006A350D"/>
    <w:rsid w:val="006A3645"/>
    <w:rsid w:val="006A38E5"/>
    <w:rsid w:val="006A3961"/>
    <w:rsid w:val="006A4038"/>
    <w:rsid w:val="006A428E"/>
    <w:rsid w:val="006A492C"/>
    <w:rsid w:val="006A535A"/>
    <w:rsid w:val="006A5467"/>
    <w:rsid w:val="006A5C69"/>
    <w:rsid w:val="006A5EE9"/>
    <w:rsid w:val="006A60C5"/>
    <w:rsid w:val="006A620D"/>
    <w:rsid w:val="006A630C"/>
    <w:rsid w:val="006A6705"/>
    <w:rsid w:val="006A6A4C"/>
    <w:rsid w:val="006A6D52"/>
    <w:rsid w:val="006A6E4C"/>
    <w:rsid w:val="006A6E74"/>
    <w:rsid w:val="006A758F"/>
    <w:rsid w:val="006A75D0"/>
    <w:rsid w:val="006A7E28"/>
    <w:rsid w:val="006B0048"/>
    <w:rsid w:val="006B09DA"/>
    <w:rsid w:val="006B0A2D"/>
    <w:rsid w:val="006B0CC5"/>
    <w:rsid w:val="006B0DEA"/>
    <w:rsid w:val="006B1072"/>
    <w:rsid w:val="006B10FC"/>
    <w:rsid w:val="006B1157"/>
    <w:rsid w:val="006B12E9"/>
    <w:rsid w:val="006B1669"/>
    <w:rsid w:val="006B19A1"/>
    <w:rsid w:val="006B237D"/>
    <w:rsid w:val="006B263A"/>
    <w:rsid w:val="006B27DF"/>
    <w:rsid w:val="006B2AA9"/>
    <w:rsid w:val="006B2AB6"/>
    <w:rsid w:val="006B2BC2"/>
    <w:rsid w:val="006B3271"/>
    <w:rsid w:val="006B3AFD"/>
    <w:rsid w:val="006B3F66"/>
    <w:rsid w:val="006B400E"/>
    <w:rsid w:val="006B4304"/>
    <w:rsid w:val="006B49C3"/>
    <w:rsid w:val="006B4B13"/>
    <w:rsid w:val="006B536A"/>
    <w:rsid w:val="006B554F"/>
    <w:rsid w:val="006B5640"/>
    <w:rsid w:val="006B5880"/>
    <w:rsid w:val="006B5918"/>
    <w:rsid w:val="006B5EB4"/>
    <w:rsid w:val="006B5FBA"/>
    <w:rsid w:val="006B6089"/>
    <w:rsid w:val="006B64A6"/>
    <w:rsid w:val="006B6BFC"/>
    <w:rsid w:val="006B6C7C"/>
    <w:rsid w:val="006B705D"/>
    <w:rsid w:val="006B7B51"/>
    <w:rsid w:val="006B7D52"/>
    <w:rsid w:val="006B7E5E"/>
    <w:rsid w:val="006B7ED6"/>
    <w:rsid w:val="006C0A45"/>
    <w:rsid w:val="006C0A94"/>
    <w:rsid w:val="006C0BD9"/>
    <w:rsid w:val="006C0C45"/>
    <w:rsid w:val="006C10D1"/>
    <w:rsid w:val="006C12E5"/>
    <w:rsid w:val="006C1C9B"/>
    <w:rsid w:val="006C1FFE"/>
    <w:rsid w:val="006C2B70"/>
    <w:rsid w:val="006C2C09"/>
    <w:rsid w:val="006C2DA5"/>
    <w:rsid w:val="006C3318"/>
    <w:rsid w:val="006C355D"/>
    <w:rsid w:val="006C38BB"/>
    <w:rsid w:val="006C3CCC"/>
    <w:rsid w:val="006C3CD6"/>
    <w:rsid w:val="006C4712"/>
    <w:rsid w:val="006C48AD"/>
    <w:rsid w:val="006C49AD"/>
    <w:rsid w:val="006C4F75"/>
    <w:rsid w:val="006C566A"/>
    <w:rsid w:val="006C56E2"/>
    <w:rsid w:val="006C5A9D"/>
    <w:rsid w:val="006C5B37"/>
    <w:rsid w:val="006C6116"/>
    <w:rsid w:val="006C634F"/>
    <w:rsid w:val="006C653B"/>
    <w:rsid w:val="006C671F"/>
    <w:rsid w:val="006C6B6A"/>
    <w:rsid w:val="006C6C8F"/>
    <w:rsid w:val="006C6CDF"/>
    <w:rsid w:val="006C73A1"/>
    <w:rsid w:val="006D00B4"/>
    <w:rsid w:val="006D028B"/>
    <w:rsid w:val="006D0664"/>
    <w:rsid w:val="006D0C69"/>
    <w:rsid w:val="006D14E1"/>
    <w:rsid w:val="006D1A12"/>
    <w:rsid w:val="006D1E26"/>
    <w:rsid w:val="006D2824"/>
    <w:rsid w:val="006D2CBA"/>
    <w:rsid w:val="006D2F39"/>
    <w:rsid w:val="006D3276"/>
    <w:rsid w:val="006D329D"/>
    <w:rsid w:val="006D3773"/>
    <w:rsid w:val="006D3A97"/>
    <w:rsid w:val="006D3DA2"/>
    <w:rsid w:val="006D3DFF"/>
    <w:rsid w:val="006D43EF"/>
    <w:rsid w:val="006D464E"/>
    <w:rsid w:val="006D473E"/>
    <w:rsid w:val="006D47DE"/>
    <w:rsid w:val="006D4EAC"/>
    <w:rsid w:val="006D501C"/>
    <w:rsid w:val="006D53D0"/>
    <w:rsid w:val="006D5854"/>
    <w:rsid w:val="006D5A0D"/>
    <w:rsid w:val="006D5DE6"/>
    <w:rsid w:val="006D602E"/>
    <w:rsid w:val="006D615D"/>
    <w:rsid w:val="006D6B25"/>
    <w:rsid w:val="006D6BA5"/>
    <w:rsid w:val="006D6C4E"/>
    <w:rsid w:val="006D6D85"/>
    <w:rsid w:val="006D7105"/>
    <w:rsid w:val="006D76E8"/>
    <w:rsid w:val="006D780F"/>
    <w:rsid w:val="006E0184"/>
    <w:rsid w:val="006E07DE"/>
    <w:rsid w:val="006E0896"/>
    <w:rsid w:val="006E0A4A"/>
    <w:rsid w:val="006E0D74"/>
    <w:rsid w:val="006E102C"/>
    <w:rsid w:val="006E1044"/>
    <w:rsid w:val="006E16D8"/>
    <w:rsid w:val="006E177A"/>
    <w:rsid w:val="006E17A6"/>
    <w:rsid w:val="006E18D4"/>
    <w:rsid w:val="006E1BB3"/>
    <w:rsid w:val="006E1D58"/>
    <w:rsid w:val="006E1E8E"/>
    <w:rsid w:val="006E28D3"/>
    <w:rsid w:val="006E2CA2"/>
    <w:rsid w:val="006E30B0"/>
    <w:rsid w:val="006E3356"/>
    <w:rsid w:val="006E387E"/>
    <w:rsid w:val="006E39D1"/>
    <w:rsid w:val="006E3BC1"/>
    <w:rsid w:val="006E3D73"/>
    <w:rsid w:val="006E3E8B"/>
    <w:rsid w:val="006E404F"/>
    <w:rsid w:val="006E4052"/>
    <w:rsid w:val="006E412F"/>
    <w:rsid w:val="006E44C1"/>
    <w:rsid w:val="006E46F0"/>
    <w:rsid w:val="006E4828"/>
    <w:rsid w:val="006E4F7B"/>
    <w:rsid w:val="006E52E0"/>
    <w:rsid w:val="006E5589"/>
    <w:rsid w:val="006E5623"/>
    <w:rsid w:val="006E5AF2"/>
    <w:rsid w:val="006E5BBA"/>
    <w:rsid w:val="006E5DB7"/>
    <w:rsid w:val="006E60F8"/>
    <w:rsid w:val="006E6A81"/>
    <w:rsid w:val="006E6C2B"/>
    <w:rsid w:val="006E6DE0"/>
    <w:rsid w:val="006E6F24"/>
    <w:rsid w:val="006E7063"/>
    <w:rsid w:val="006E733C"/>
    <w:rsid w:val="006E772C"/>
    <w:rsid w:val="006E77DB"/>
    <w:rsid w:val="006E7ACA"/>
    <w:rsid w:val="006E7C84"/>
    <w:rsid w:val="006F0151"/>
    <w:rsid w:val="006F0244"/>
    <w:rsid w:val="006F0258"/>
    <w:rsid w:val="006F0639"/>
    <w:rsid w:val="006F06B4"/>
    <w:rsid w:val="006F097C"/>
    <w:rsid w:val="006F0A96"/>
    <w:rsid w:val="006F1669"/>
    <w:rsid w:val="006F17F2"/>
    <w:rsid w:val="006F1BD9"/>
    <w:rsid w:val="006F215A"/>
    <w:rsid w:val="006F23A2"/>
    <w:rsid w:val="006F260B"/>
    <w:rsid w:val="006F275C"/>
    <w:rsid w:val="006F284B"/>
    <w:rsid w:val="006F2F3A"/>
    <w:rsid w:val="006F2FA7"/>
    <w:rsid w:val="006F3339"/>
    <w:rsid w:val="006F3393"/>
    <w:rsid w:val="006F3420"/>
    <w:rsid w:val="006F3657"/>
    <w:rsid w:val="006F3691"/>
    <w:rsid w:val="006F36AE"/>
    <w:rsid w:val="006F3922"/>
    <w:rsid w:val="006F41F9"/>
    <w:rsid w:val="006F4268"/>
    <w:rsid w:val="006F463A"/>
    <w:rsid w:val="006F498B"/>
    <w:rsid w:val="006F4A83"/>
    <w:rsid w:val="006F51AC"/>
    <w:rsid w:val="006F5236"/>
    <w:rsid w:val="006F574F"/>
    <w:rsid w:val="006F589C"/>
    <w:rsid w:val="006F5CF0"/>
    <w:rsid w:val="006F5D83"/>
    <w:rsid w:val="006F5D9D"/>
    <w:rsid w:val="006F5E00"/>
    <w:rsid w:val="006F62C4"/>
    <w:rsid w:val="006F64FF"/>
    <w:rsid w:val="006F6A0A"/>
    <w:rsid w:val="006F73FF"/>
    <w:rsid w:val="006F756D"/>
    <w:rsid w:val="00700643"/>
    <w:rsid w:val="00700652"/>
    <w:rsid w:val="0070072A"/>
    <w:rsid w:val="00700B1C"/>
    <w:rsid w:val="00700BED"/>
    <w:rsid w:val="00700F6A"/>
    <w:rsid w:val="00701E95"/>
    <w:rsid w:val="00702975"/>
    <w:rsid w:val="00702B23"/>
    <w:rsid w:val="007031E6"/>
    <w:rsid w:val="00703745"/>
    <w:rsid w:val="00703848"/>
    <w:rsid w:val="00703C82"/>
    <w:rsid w:val="00703C86"/>
    <w:rsid w:val="00703FCA"/>
    <w:rsid w:val="00703FF9"/>
    <w:rsid w:val="0070426B"/>
    <w:rsid w:val="007045AB"/>
    <w:rsid w:val="00704648"/>
    <w:rsid w:val="007046A7"/>
    <w:rsid w:val="007047A2"/>
    <w:rsid w:val="00704E0D"/>
    <w:rsid w:val="007050B9"/>
    <w:rsid w:val="00705118"/>
    <w:rsid w:val="00705153"/>
    <w:rsid w:val="00705D10"/>
    <w:rsid w:val="007060A7"/>
    <w:rsid w:val="00706A8C"/>
    <w:rsid w:val="0070706F"/>
    <w:rsid w:val="0070765B"/>
    <w:rsid w:val="0070793D"/>
    <w:rsid w:val="00707BE1"/>
    <w:rsid w:val="00710092"/>
    <w:rsid w:val="007104C2"/>
    <w:rsid w:val="00710612"/>
    <w:rsid w:val="00710871"/>
    <w:rsid w:val="007109DE"/>
    <w:rsid w:val="007116F6"/>
    <w:rsid w:val="007128B7"/>
    <w:rsid w:val="00712DA5"/>
    <w:rsid w:val="007134CB"/>
    <w:rsid w:val="007135CE"/>
    <w:rsid w:val="007136C9"/>
    <w:rsid w:val="00713713"/>
    <w:rsid w:val="0071388F"/>
    <w:rsid w:val="007139CE"/>
    <w:rsid w:val="00713EB1"/>
    <w:rsid w:val="00714484"/>
    <w:rsid w:val="007145D0"/>
    <w:rsid w:val="0071466F"/>
    <w:rsid w:val="00714807"/>
    <w:rsid w:val="0071497C"/>
    <w:rsid w:val="00714B90"/>
    <w:rsid w:val="007151FC"/>
    <w:rsid w:val="0071523F"/>
    <w:rsid w:val="00715746"/>
    <w:rsid w:val="00715854"/>
    <w:rsid w:val="00715A58"/>
    <w:rsid w:val="00715BF2"/>
    <w:rsid w:val="00715C14"/>
    <w:rsid w:val="00715FCC"/>
    <w:rsid w:val="00716606"/>
    <w:rsid w:val="0071668C"/>
    <w:rsid w:val="007166AC"/>
    <w:rsid w:val="00717C49"/>
    <w:rsid w:val="00717CED"/>
    <w:rsid w:val="00717EAF"/>
    <w:rsid w:val="0072024E"/>
    <w:rsid w:val="0072097B"/>
    <w:rsid w:val="00720ADD"/>
    <w:rsid w:val="007212AA"/>
    <w:rsid w:val="007218DF"/>
    <w:rsid w:val="00721926"/>
    <w:rsid w:val="00721DDE"/>
    <w:rsid w:val="0072210B"/>
    <w:rsid w:val="00722751"/>
    <w:rsid w:val="00722B93"/>
    <w:rsid w:val="00723283"/>
    <w:rsid w:val="007234A5"/>
    <w:rsid w:val="007237E8"/>
    <w:rsid w:val="0072412A"/>
    <w:rsid w:val="007241A7"/>
    <w:rsid w:val="00724270"/>
    <w:rsid w:val="007242AF"/>
    <w:rsid w:val="00724460"/>
    <w:rsid w:val="00724742"/>
    <w:rsid w:val="00724BE7"/>
    <w:rsid w:val="0072573A"/>
    <w:rsid w:val="00726674"/>
    <w:rsid w:val="00726878"/>
    <w:rsid w:val="00726EE9"/>
    <w:rsid w:val="007270FB"/>
    <w:rsid w:val="00727144"/>
    <w:rsid w:val="00727267"/>
    <w:rsid w:val="00727FC2"/>
    <w:rsid w:val="00730134"/>
    <w:rsid w:val="00730277"/>
    <w:rsid w:val="007302AB"/>
    <w:rsid w:val="007309BD"/>
    <w:rsid w:val="00730A4A"/>
    <w:rsid w:val="00730CA3"/>
    <w:rsid w:val="00731121"/>
    <w:rsid w:val="007311FC"/>
    <w:rsid w:val="00731723"/>
    <w:rsid w:val="007317FE"/>
    <w:rsid w:val="0073185B"/>
    <w:rsid w:val="00731AE7"/>
    <w:rsid w:val="0073215A"/>
    <w:rsid w:val="007324EC"/>
    <w:rsid w:val="007327BE"/>
    <w:rsid w:val="0073288B"/>
    <w:rsid w:val="00732CB4"/>
    <w:rsid w:val="00732D37"/>
    <w:rsid w:val="00732FE3"/>
    <w:rsid w:val="0073362D"/>
    <w:rsid w:val="00733646"/>
    <w:rsid w:val="00733656"/>
    <w:rsid w:val="0073366A"/>
    <w:rsid w:val="00733D88"/>
    <w:rsid w:val="00733DBC"/>
    <w:rsid w:val="00734662"/>
    <w:rsid w:val="00734868"/>
    <w:rsid w:val="0073488A"/>
    <w:rsid w:val="00734B71"/>
    <w:rsid w:val="00735182"/>
    <w:rsid w:val="007354C7"/>
    <w:rsid w:val="007354D2"/>
    <w:rsid w:val="00735C4E"/>
    <w:rsid w:val="00736157"/>
    <w:rsid w:val="00736912"/>
    <w:rsid w:val="00736B10"/>
    <w:rsid w:val="00736B1F"/>
    <w:rsid w:val="00736C22"/>
    <w:rsid w:val="0073721A"/>
    <w:rsid w:val="0073776A"/>
    <w:rsid w:val="007378A2"/>
    <w:rsid w:val="00737ADB"/>
    <w:rsid w:val="007402B9"/>
    <w:rsid w:val="007407F0"/>
    <w:rsid w:val="007410CD"/>
    <w:rsid w:val="007412ED"/>
    <w:rsid w:val="0074148B"/>
    <w:rsid w:val="0074150D"/>
    <w:rsid w:val="00741667"/>
    <w:rsid w:val="0074169E"/>
    <w:rsid w:val="007416FF"/>
    <w:rsid w:val="00741C5F"/>
    <w:rsid w:val="00742189"/>
    <w:rsid w:val="00742380"/>
    <w:rsid w:val="00742814"/>
    <w:rsid w:val="00742955"/>
    <w:rsid w:val="00742CAC"/>
    <w:rsid w:val="00742CDF"/>
    <w:rsid w:val="00742E80"/>
    <w:rsid w:val="0074309D"/>
    <w:rsid w:val="00743A4D"/>
    <w:rsid w:val="00743C3A"/>
    <w:rsid w:val="00743DA4"/>
    <w:rsid w:val="0074430B"/>
    <w:rsid w:val="007443A3"/>
    <w:rsid w:val="0074444B"/>
    <w:rsid w:val="00744793"/>
    <w:rsid w:val="00744851"/>
    <w:rsid w:val="00744B52"/>
    <w:rsid w:val="0074508A"/>
    <w:rsid w:val="007455DC"/>
    <w:rsid w:val="00745B41"/>
    <w:rsid w:val="00746127"/>
    <w:rsid w:val="0074613B"/>
    <w:rsid w:val="007470C8"/>
    <w:rsid w:val="007471BE"/>
    <w:rsid w:val="00747901"/>
    <w:rsid w:val="0074796B"/>
    <w:rsid w:val="00747A33"/>
    <w:rsid w:val="00747C1A"/>
    <w:rsid w:val="00747C6A"/>
    <w:rsid w:val="00747D37"/>
    <w:rsid w:val="0075020D"/>
    <w:rsid w:val="00750720"/>
    <w:rsid w:val="00750839"/>
    <w:rsid w:val="00751401"/>
    <w:rsid w:val="00751AFD"/>
    <w:rsid w:val="00752028"/>
    <w:rsid w:val="00752043"/>
    <w:rsid w:val="007528B0"/>
    <w:rsid w:val="00752979"/>
    <w:rsid w:val="00752B7B"/>
    <w:rsid w:val="00753233"/>
    <w:rsid w:val="0075361A"/>
    <w:rsid w:val="007537B0"/>
    <w:rsid w:val="0075388F"/>
    <w:rsid w:val="00753B87"/>
    <w:rsid w:val="00753D9D"/>
    <w:rsid w:val="00753E60"/>
    <w:rsid w:val="00753E67"/>
    <w:rsid w:val="00753EF6"/>
    <w:rsid w:val="0075407C"/>
    <w:rsid w:val="007540D0"/>
    <w:rsid w:val="007543B4"/>
    <w:rsid w:val="0075453D"/>
    <w:rsid w:val="00754681"/>
    <w:rsid w:val="00754B9B"/>
    <w:rsid w:val="00754BB9"/>
    <w:rsid w:val="00754E32"/>
    <w:rsid w:val="00754FFE"/>
    <w:rsid w:val="007551A0"/>
    <w:rsid w:val="007551EB"/>
    <w:rsid w:val="007553A2"/>
    <w:rsid w:val="007556FE"/>
    <w:rsid w:val="0075577E"/>
    <w:rsid w:val="007562B2"/>
    <w:rsid w:val="0075634C"/>
    <w:rsid w:val="007563E7"/>
    <w:rsid w:val="00756517"/>
    <w:rsid w:val="00756A2A"/>
    <w:rsid w:val="00756CE2"/>
    <w:rsid w:val="00757147"/>
    <w:rsid w:val="007573AC"/>
    <w:rsid w:val="00757448"/>
    <w:rsid w:val="007575A2"/>
    <w:rsid w:val="00757F42"/>
    <w:rsid w:val="007602AF"/>
    <w:rsid w:val="007603F0"/>
    <w:rsid w:val="00760690"/>
    <w:rsid w:val="00760C5A"/>
    <w:rsid w:val="00760E49"/>
    <w:rsid w:val="00760F9E"/>
    <w:rsid w:val="00761336"/>
    <w:rsid w:val="0076139B"/>
    <w:rsid w:val="007614FF"/>
    <w:rsid w:val="00761530"/>
    <w:rsid w:val="0076172B"/>
    <w:rsid w:val="00762130"/>
    <w:rsid w:val="007624BE"/>
    <w:rsid w:val="00762A8D"/>
    <w:rsid w:val="00762F72"/>
    <w:rsid w:val="007633CD"/>
    <w:rsid w:val="0076352D"/>
    <w:rsid w:val="007637BC"/>
    <w:rsid w:val="00763A64"/>
    <w:rsid w:val="00763DAE"/>
    <w:rsid w:val="00764363"/>
    <w:rsid w:val="00764A82"/>
    <w:rsid w:val="00764BE7"/>
    <w:rsid w:val="00764D6B"/>
    <w:rsid w:val="00764DD4"/>
    <w:rsid w:val="00764EAD"/>
    <w:rsid w:val="00765179"/>
    <w:rsid w:val="00765426"/>
    <w:rsid w:val="0076567F"/>
    <w:rsid w:val="007659E6"/>
    <w:rsid w:val="00765B12"/>
    <w:rsid w:val="00766141"/>
    <w:rsid w:val="0076619A"/>
    <w:rsid w:val="00766A30"/>
    <w:rsid w:val="0076719F"/>
    <w:rsid w:val="00767225"/>
    <w:rsid w:val="007672A9"/>
    <w:rsid w:val="007672B2"/>
    <w:rsid w:val="00767A2C"/>
    <w:rsid w:val="00767A5E"/>
    <w:rsid w:val="00770288"/>
    <w:rsid w:val="00770C24"/>
    <w:rsid w:val="00771129"/>
    <w:rsid w:val="00771625"/>
    <w:rsid w:val="00771CA2"/>
    <w:rsid w:val="00771EE9"/>
    <w:rsid w:val="0077202E"/>
    <w:rsid w:val="00772177"/>
    <w:rsid w:val="007721B8"/>
    <w:rsid w:val="00772448"/>
    <w:rsid w:val="00772667"/>
    <w:rsid w:val="007726CC"/>
    <w:rsid w:val="0077275E"/>
    <w:rsid w:val="00772AA5"/>
    <w:rsid w:val="00772BEF"/>
    <w:rsid w:val="00772C45"/>
    <w:rsid w:val="007731AF"/>
    <w:rsid w:val="00773297"/>
    <w:rsid w:val="00773423"/>
    <w:rsid w:val="00773718"/>
    <w:rsid w:val="00773AA0"/>
    <w:rsid w:val="00773B25"/>
    <w:rsid w:val="00773C84"/>
    <w:rsid w:val="00773D0E"/>
    <w:rsid w:val="007744F3"/>
    <w:rsid w:val="0077452C"/>
    <w:rsid w:val="0077482D"/>
    <w:rsid w:val="00774B72"/>
    <w:rsid w:val="0077511A"/>
    <w:rsid w:val="0077523B"/>
    <w:rsid w:val="0077523F"/>
    <w:rsid w:val="007756AC"/>
    <w:rsid w:val="00775D2F"/>
    <w:rsid w:val="00776332"/>
    <w:rsid w:val="00776858"/>
    <w:rsid w:val="00776BAE"/>
    <w:rsid w:val="0077700C"/>
    <w:rsid w:val="00777108"/>
    <w:rsid w:val="007777A4"/>
    <w:rsid w:val="00777B70"/>
    <w:rsid w:val="00780366"/>
    <w:rsid w:val="00780B7E"/>
    <w:rsid w:val="00780CEC"/>
    <w:rsid w:val="00780DA3"/>
    <w:rsid w:val="00781373"/>
    <w:rsid w:val="00781500"/>
    <w:rsid w:val="00781CEE"/>
    <w:rsid w:val="00781E77"/>
    <w:rsid w:val="007821BE"/>
    <w:rsid w:val="00782252"/>
    <w:rsid w:val="00782D61"/>
    <w:rsid w:val="0078318E"/>
    <w:rsid w:val="007833F5"/>
    <w:rsid w:val="007835CF"/>
    <w:rsid w:val="0078388D"/>
    <w:rsid w:val="00783930"/>
    <w:rsid w:val="00783B8D"/>
    <w:rsid w:val="00783E62"/>
    <w:rsid w:val="0078467C"/>
    <w:rsid w:val="00784DA0"/>
    <w:rsid w:val="00784E2D"/>
    <w:rsid w:val="00785A2C"/>
    <w:rsid w:val="0078605F"/>
    <w:rsid w:val="007864E5"/>
    <w:rsid w:val="007865D1"/>
    <w:rsid w:val="00786E6B"/>
    <w:rsid w:val="0078771E"/>
    <w:rsid w:val="00787C46"/>
    <w:rsid w:val="00787D77"/>
    <w:rsid w:val="00787F0E"/>
    <w:rsid w:val="0079019F"/>
    <w:rsid w:val="00790A2C"/>
    <w:rsid w:val="00790BD4"/>
    <w:rsid w:val="00790DCA"/>
    <w:rsid w:val="00790E22"/>
    <w:rsid w:val="007910F6"/>
    <w:rsid w:val="00791169"/>
    <w:rsid w:val="00791644"/>
    <w:rsid w:val="00791A8F"/>
    <w:rsid w:val="007927E3"/>
    <w:rsid w:val="00792F39"/>
    <w:rsid w:val="00793115"/>
    <w:rsid w:val="007934A5"/>
    <w:rsid w:val="00793D83"/>
    <w:rsid w:val="00793E0E"/>
    <w:rsid w:val="00794121"/>
    <w:rsid w:val="00794427"/>
    <w:rsid w:val="007944E5"/>
    <w:rsid w:val="00794817"/>
    <w:rsid w:val="00794C59"/>
    <w:rsid w:val="00794F58"/>
    <w:rsid w:val="00795245"/>
    <w:rsid w:val="0079547C"/>
    <w:rsid w:val="0079558E"/>
    <w:rsid w:val="0079595B"/>
    <w:rsid w:val="00795AF3"/>
    <w:rsid w:val="0079633C"/>
    <w:rsid w:val="007964CE"/>
    <w:rsid w:val="00796B2B"/>
    <w:rsid w:val="00797012"/>
    <w:rsid w:val="0079708A"/>
    <w:rsid w:val="007974EC"/>
    <w:rsid w:val="007976EF"/>
    <w:rsid w:val="007977B7"/>
    <w:rsid w:val="00797818"/>
    <w:rsid w:val="007A0190"/>
    <w:rsid w:val="007A0A59"/>
    <w:rsid w:val="007A0A77"/>
    <w:rsid w:val="007A0E6C"/>
    <w:rsid w:val="007A0F05"/>
    <w:rsid w:val="007A1124"/>
    <w:rsid w:val="007A155F"/>
    <w:rsid w:val="007A1B17"/>
    <w:rsid w:val="007A1E9E"/>
    <w:rsid w:val="007A2836"/>
    <w:rsid w:val="007A2BA8"/>
    <w:rsid w:val="007A3054"/>
    <w:rsid w:val="007A379B"/>
    <w:rsid w:val="007A38C3"/>
    <w:rsid w:val="007A3F57"/>
    <w:rsid w:val="007A4ABF"/>
    <w:rsid w:val="007A4FEB"/>
    <w:rsid w:val="007A5456"/>
    <w:rsid w:val="007A55D7"/>
    <w:rsid w:val="007A5AA0"/>
    <w:rsid w:val="007A5B85"/>
    <w:rsid w:val="007A5CC1"/>
    <w:rsid w:val="007A5D0F"/>
    <w:rsid w:val="007A5D23"/>
    <w:rsid w:val="007A6307"/>
    <w:rsid w:val="007A65EC"/>
    <w:rsid w:val="007A6A79"/>
    <w:rsid w:val="007A6E4E"/>
    <w:rsid w:val="007A6EF0"/>
    <w:rsid w:val="007A703E"/>
    <w:rsid w:val="007A70B4"/>
    <w:rsid w:val="007A716E"/>
    <w:rsid w:val="007A744C"/>
    <w:rsid w:val="007A7A7F"/>
    <w:rsid w:val="007B0160"/>
    <w:rsid w:val="007B0183"/>
    <w:rsid w:val="007B01BE"/>
    <w:rsid w:val="007B026F"/>
    <w:rsid w:val="007B0608"/>
    <w:rsid w:val="007B07EB"/>
    <w:rsid w:val="007B0C3E"/>
    <w:rsid w:val="007B13E9"/>
    <w:rsid w:val="007B1A32"/>
    <w:rsid w:val="007B1B32"/>
    <w:rsid w:val="007B1F57"/>
    <w:rsid w:val="007B2411"/>
    <w:rsid w:val="007B2A80"/>
    <w:rsid w:val="007B2E22"/>
    <w:rsid w:val="007B32B3"/>
    <w:rsid w:val="007B3778"/>
    <w:rsid w:val="007B3A11"/>
    <w:rsid w:val="007B3A46"/>
    <w:rsid w:val="007B3BD4"/>
    <w:rsid w:val="007B3CB3"/>
    <w:rsid w:val="007B404E"/>
    <w:rsid w:val="007B40E2"/>
    <w:rsid w:val="007B474A"/>
    <w:rsid w:val="007B4B92"/>
    <w:rsid w:val="007B4E8B"/>
    <w:rsid w:val="007B5077"/>
    <w:rsid w:val="007B50BE"/>
    <w:rsid w:val="007B510D"/>
    <w:rsid w:val="007B5338"/>
    <w:rsid w:val="007B5398"/>
    <w:rsid w:val="007B57E6"/>
    <w:rsid w:val="007B66F6"/>
    <w:rsid w:val="007B6D33"/>
    <w:rsid w:val="007B714A"/>
    <w:rsid w:val="007B7193"/>
    <w:rsid w:val="007B72AC"/>
    <w:rsid w:val="007B750D"/>
    <w:rsid w:val="007B7617"/>
    <w:rsid w:val="007B76AC"/>
    <w:rsid w:val="007B7C28"/>
    <w:rsid w:val="007C0309"/>
    <w:rsid w:val="007C0A4D"/>
    <w:rsid w:val="007C0EF8"/>
    <w:rsid w:val="007C1319"/>
    <w:rsid w:val="007C15C8"/>
    <w:rsid w:val="007C16D3"/>
    <w:rsid w:val="007C17FE"/>
    <w:rsid w:val="007C1A6A"/>
    <w:rsid w:val="007C1D60"/>
    <w:rsid w:val="007C226B"/>
    <w:rsid w:val="007C2316"/>
    <w:rsid w:val="007C32BB"/>
    <w:rsid w:val="007C3457"/>
    <w:rsid w:val="007C3648"/>
    <w:rsid w:val="007C3989"/>
    <w:rsid w:val="007C3A3E"/>
    <w:rsid w:val="007C3CB5"/>
    <w:rsid w:val="007C457B"/>
    <w:rsid w:val="007C460E"/>
    <w:rsid w:val="007C47A9"/>
    <w:rsid w:val="007C4988"/>
    <w:rsid w:val="007C49EB"/>
    <w:rsid w:val="007C4ADB"/>
    <w:rsid w:val="007C4B9E"/>
    <w:rsid w:val="007C538E"/>
    <w:rsid w:val="007C5860"/>
    <w:rsid w:val="007C625B"/>
    <w:rsid w:val="007C68C7"/>
    <w:rsid w:val="007C6909"/>
    <w:rsid w:val="007C69B9"/>
    <w:rsid w:val="007C6ACC"/>
    <w:rsid w:val="007C7A83"/>
    <w:rsid w:val="007C7A99"/>
    <w:rsid w:val="007C7AC5"/>
    <w:rsid w:val="007C7CC1"/>
    <w:rsid w:val="007C7EAC"/>
    <w:rsid w:val="007D0521"/>
    <w:rsid w:val="007D0F7F"/>
    <w:rsid w:val="007D1286"/>
    <w:rsid w:val="007D1931"/>
    <w:rsid w:val="007D1E33"/>
    <w:rsid w:val="007D3140"/>
    <w:rsid w:val="007D34ED"/>
    <w:rsid w:val="007D365F"/>
    <w:rsid w:val="007D387B"/>
    <w:rsid w:val="007D3C5B"/>
    <w:rsid w:val="007D3DC3"/>
    <w:rsid w:val="007D3EB3"/>
    <w:rsid w:val="007D3EF1"/>
    <w:rsid w:val="007D44F9"/>
    <w:rsid w:val="007D4A04"/>
    <w:rsid w:val="007D4D58"/>
    <w:rsid w:val="007D57AC"/>
    <w:rsid w:val="007D5ABA"/>
    <w:rsid w:val="007D5D76"/>
    <w:rsid w:val="007D5EB1"/>
    <w:rsid w:val="007D5F4B"/>
    <w:rsid w:val="007D6818"/>
    <w:rsid w:val="007D68A8"/>
    <w:rsid w:val="007D6EB8"/>
    <w:rsid w:val="007D75A2"/>
    <w:rsid w:val="007D76A2"/>
    <w:rsid w:val="007D7732"/>
    <w:rsid w:val="007D780E"/>
    <w:rsid w:val="007D78A4"/>
    <w:rsid w:val="007D7B1E"/>
    <w:rsid w:val="007E024D"/>
    <w:rsid w:val="007E1763"/>
    <w:rsid w:val="007E19C3"/>
    <w:rsid w:val="007E1A97"/>
    <w:rsid w:val="007E1F56"/>
    <w:rsid w:val="007E2C64"/>
    <w:rsid w:val="007E3079"/>
    <w:rsid w:val="007E31E9"/>
    <w:rsid w:val="007E38B0"/>
    <w:rsid w:val="007E3B72"/>
    <w:rsid w:val="007E42CB"/>
    <w:rsid w:val="007E4795"/>
    <w:rsid w:val="007E493F"/>
    <w:rsid w:val="007E4FF2"/>
    <w:rsid w:val="007E523B"/>
    <w:rsid w:val="007E688B"/>
    <w:rsid w:val="007E69E3"/>
    <w:rsid w:val="007E6ADB"/>
    <w:rsid w:val="007E6B79"/>
    <w:rsid w:val="007E6BE3"/>
    <w:rsid w:val="007E6C42"/>
    <w:rsid w:val="007E6EA7"/>
    <w:rsid w:val="007E7672"/>
    <w:rsid w:val="007E78C6"/>
    <w:rsid w:val="007F023F"/>
    <w:rsid w:val="007F034E"/>
    <w:rsid w:val="007F04A0"/>
    <w:rsid w:val="007F0DD0"/>
    <w:rsid w:val="007F0E0C"/>
    <w:rsid w:val="007F1146"/>
    <w:rsid w:val="007F137B"/>
    <w:rsid w:val="007F158E"/>
    <w:rsid w:val="007F18BE"/>
    <w:rsid w:val="007F24BB"/>
    <w:rsid w:val="007F26F8"/>
    <w:rsid w:val="007F3557"/>
    <w:rsid w:val="007F35D9"/>
    <w:rsid w:val="007F376E"/>
    <w:rsid w:val="007F3F83"/>
    <w:rsid w:val="007F4107"/>
    <w:rsid w:val="007F4118"/>
    <w:rsid w:val="007F423F"/>
    <w:rsid w:val="007F47E3"/>
    <w:rsid w:val="007F4930"/>
    <w:rsid w:val="007F49B4"/>
    <w:rsid w:val="007F4B9E"/>
    <w:rsid w:val="007F4CE0"/>
    <w:rsid w:val="007F4D73"/>
    <w:rsid w:val="007F4DC4"/>
    <w:rsid w:val="007F4E6C"/>
    <w:rsid w:val="007F52D7"/>
    <w:rsid w:val="007F546F"/>
    <w:rsid w:val="007F568A"/>
    <w:rsid w:val="007F5B0E"/>
    <w:rsid w:val="007F6042"/>
    <w:rsid w:val="007F625B"/>
    <w:rsid w:val="007F68E1"/>
    <w:rsid w:val="007F6BFD"/>
    <w:rsid w:val="007F72E7"/>
    <w:rsid w:val="007F7531"/>
    <w:rsid w:val="007F79B5"/>
    <w:rsid w:val="007F7CC2"/>
    <w:rsid w:val="007FDE8D"/>
    <w:rsid w:val="00800224"/>
    <w:rsid w:val="00800225"/>
    <w:rsid w:val="008007F6"/>
    <w:rsid w:val="00800D3C"/>
    <w:rsid w:val="00800EB0"/>
    <w:rsid w:val="008010F9"/>
    <w:rsid w:val="00801387"/>
    <w:rsid w:val="008018F5"/>
    <w:rsid w:val="00801913"/>
    <w:rsid w:val="00801B6B"/>
    <w:rsid w:val="00802553"/>
    <w:rsid w:val="00802800"/>
    <w:rsid w:val="00802B54"/>
    <w:rsid w:val="00802B56"/>
    <w:rsid w:val="008032B6"/>
    <w:rsid w:val="008034B1"/>
    <w:rsid w:val="0080374D"/>
    <w:rsid w:val="008037E6"/>
    <w:rsid w:val="00803A54"/>
    <w:rsid w:val="00803C29"/>
    <w:rsid w:val="00803F8B"/>
    <w:rsid w:val="0080468E"/>
    <w:rsid w:val="00804C99"/>
    <w:rsid w:val="008052EB"/>
    <w:rsid w:val="0080576B"/>
    <w:rsid w:val="00805A8B"/>
    <w:rsid w:val="00805B01"/>
    <w:rsid w:val="00805C40"/>
    <w:rsid w:val="00805EEB"/>
    <w:rsid w:val="008060CE"/>
    <w:rsid w:val="00806110"/>
    <w:rsid w:val="0080629C"/>
    <w:rsid w:val="00806328"/>
    <w:rsid w:val="00806569"/>
    <w:rsid w:val="00806BAD"/>
    <w:rsid w:val="00806D5B"/>
    <w:rsid w:val="00806DA2"/>
    <w:rsid w:val="00806E66"/>
    <w:rsid w:val="008071BE"/>
    <w:rsid w:val="00807451"/>
    <w:rsid w:val="00807504"/>
    <w:rsid w:val="00807851"/>
    <w:rsid w:val="008078CF"/>
    <w:rsid w:val="00807A28"/>
    <w:rsid w:val="00807AF6"/>
    <w:rsid w:val="00810166"/>
    <w:rsid w:val="00810186"/>
    <w:rsid w:val="0081041E"/>
    <w:rsid w:val="00810431"/>
    <w:rsid w:val="00810D25"/>
    <w:rsid w:val="00810FC4"/>
    <w:rsid w:val="00811044"/>
    <w:rsid w:val="008110CA"/>
    <w:rsid w:val="008116CC"/>
    <w:rsid w:val="008116F3"/>
    <w:rsid w:val="00811955"/>
    <w:rsid w:val="00811CB5"/>
    <w:rsid w:val="00811D91"/>
    <w:rsid w:val="00811E0C"/>
    <w:rsid w:val="00812D90"/>
    <w:rsid w:val="00812E1E"/>
    <w:rsid w:val="00813BC6"/>
    <w:rsid w:val="00813D70"/>
    <w:rsid w:val="0081408B"/>
    <w:rsid w:val="00814543"/>
    <w:rsid w:val="0081483B"/>
    <w:rsid w:val="00814F36"/>
    <w:rsid w:val="0081556E"/>
    <w:rsid w:val="00815668"/>
    <w:rsid w:val="008159D9"/>
    <w:rsid w:val="00815A8B"/>
    <w:rsid w:val="00815DC0"/>
    <w:rsid w:val="008166EE"/>
    <w:rsid w:val="00816AA1"/>
    <w:rsid w:val="00816D78"/>
    <w:rsid w:val="00816D98"/>
    <w:rsid w:val="00817359"/>
    <w:rsid w:val="008179D1"/>
    <w:rsid w:val="00817B32"/>
    <w:rsid w:val="008207F8"/>
    <w:rsid w:val="008208DD"/>
    <w:rsid w:val="00820907"/>
    <w:rsid w:val="00820F70"/>
    <w:rsid w:val="00821538"/>
    <w:rsid w:val="0082167C"/>
    <w:rsid w:val="00821689"/>
    <w:rsid w:val="00821B47"/>
    <w:rsid w:val="00821D3B"/>
    <w:rsid w:val="00822128"/>
    <w:rsid w:val="00822190"/>
    <w:rsid w:val="0082310B"/>
    <w:rsid w:val="008232F9"/>
    <w:rsid w:val="00823541"/>
    <w:rsid w:val="008235D7"/>
    <w:rsid w:val="00823D2B"/>
    <w:rsid w:val="00823EA2"/>
    <w:rsid w:val="00824080"/>
    <w:rsid w:val="0082437C"/>
    <w:rsid w:val="008243EA"/>
    <w:rsid w:val="00824837"/>
    <w:rsid w:val="00824BA3"/>
    <w:rsid w:val="0082518F"/>
    <w:rsid w:val="0082532A"/>
    <w:rsid w:val="008256C0"/>
    <w:rsid w:val="00825A33"/>
    <w:rsid w:val="00825DED"/>
    <w:rsid w:val="00826412"/>
    <w:rsid w:val="00826465"/>
    <w:rsid w:val="008268CB"/>
    <w:rsid w:val="00826F90"/>
    <w:rsid w:val="00826FAF"/>
    <w:rsid w:val="00827223"/>
    <w:rsid w:val="00827286"/>
    <w:rsid w:val="00827C02"/>
    <w:rsid w:val="00827F2C"/>
    <w:rsid w:val="00830779"/>
    <w:rsid w:val="008307FC"/>
    <w:rsid w:val="00830957"/>
    <w:rsid w:val="008312CB"/>
    <w:rsid w:val="008315BD"/>
    <w:rsid w:val="00832051"/>
    <w:rsid w:val="0083215D"/>
    <w:rsid w:val="008321C9"/>
    <w:rsid w:val="00832225"/>
    <w:rsid w:val="00832281"/>
    <w:rsid w:val="008322A2"/>
    <w:rsid w:val="00832807"/>
    <w:rsid w:val="0083289B"/>
    <w:rsid w:val="00832AD5"/>
    <w:rsid w:val="00832E8C"/>
    <w:rsid w:val="00833153"/>
    <w:rsid w:val="008339BF"/>
    <w:rsid w:val="00833A80"/>
    <w:rsid w:val="00833C05"/>
    <w:rsid w:val="008340E8"/>
    <w:rsid w:val="0083429E"/>
    <w:rsid w:val="00834438"/>
    <w:rsid w:val="00834498"/>
    <w:rsid w:val="0083479F"/>
    <w:rsid w:val="00835298"/>
    <w:rsid w:val="00835443"/>
    <w:rsid w:val="008356E6"/>
    <w:rsid w:val="00835720"/>
    <w:rsid w:val="00835DBF"/>
    <w:rsid w:val="008365B1"/>
    <w:rsid w:val="00836820"/>
    <w:rsid w:val="00836A17"/>
    <w:rsid w:val="0083719E"/>
    <w:rsid w:val="0083728C"/>
    <w:rsid w:val="0083733A"/>
    <w:rsid w:val="00837356"/>
    <w:rsid w:val="00837499"/>
    <w:rsid w:val="008377D9"/>
    <w:rsid w:val="00837D2D"/>
    <w:rsid w:val="00837E73"/>
    <w:rsid w:val="008406DA"/>
    <w:rsid w:val="00840B7F"/>
    <w:rsid w:val="0084102C"/>
    <w:rsid w:val="008410B9"/>
    <w:rsid w:val="008411D9"/>
    <w:rsid w:val="00841875"/>
    <w:rsid w:val="00841C7A"/>
    <w:rsid w:val="00841DA5"/>
    <w:rsid w:val="00841FA3"/>
    <w:rsid w:val="0084204E"/>
    <w:rsid w:val="00842068"/>
    <w:rsid w:val="00842195"/>
    <w:rsid w:val="0084256B"/>
    <w:rsid w:val="00842B01"/>
    <w:rsid w:val="00842DA4"/>
    <w:rsid w:val="0084307D"/>
    <w:rsid w:val="008434A9"/>
    <w:rsid w:val="00843677"/>
    <w:rsid w:val="0084370A"/>
    <w:rsid w:val="00843CD1"/>
    <w:rsid w:val="00843FA9"/>
    <w:rsid w:val="00844214"/>
    <w:rsid w:val="008445F1"/>
    <w:rsid w:val="00845171"/>
    <w:rsid w:val="0084541A"/>
    <w:rsid w:val="00845B0A"/>
    <w:rsid w:val="00845B5B"/>
    <w:rsid w:val="008460E2"/>
    <w:rsid w:val="00846225"/>
    <w:rsid w:val="008462BB"/>
    <w:rsid w:val="008462F2"/>
    <w:rsid w:val="0084671C"/>
    <w:rsid w:val="00846AA9"/>
    <w:rsid w:val="00846D75"/>
    <w:rsid w:val="00846EDF"/>
    <w:rsid w:val="00846F9A"/>
    <w:rsid w:val="008471CA"/>
    <w:rsid w:val="0084731E"/>
    <w:rsid w:val="00847346"/>
    <w:rsid w:val="0084741C"/>
    <w:rsid w:val="00847690"/>
    <w:rsid w:val="00847934"/>
    <w:rsid w:val="00847968"/>
    <w:rsid w:val="008479FB"/>
    <w:rsid w:val="00847A68"/>
    <w:rsid w:val="00847AB9"/>
    <w:rsid w:val="00850948"/>
    <w:rsid w:val="0085095D"/>
    <w:rsid w:val="00850C92"/>
    <w:rsid w:val="00850D3E"/>
    <w:rsid w:val="00851065"/>
    <w:rsid w:val="008510DB"/>
    <w:rsid w:val="008519AA"/>
    <w:rsid w:val="00852455"/>
    <w:rsid w:val="0085255E"/>
    <w:rsid w:val="0085257E"/>
    <w:rsid w:val="00852A9E"/>
    <w:rsid w:val="0085331B"/>
    <w:rsid w:val="0085344F"/>
    <w:rsid w:val="008538D8"/>
    <w:rsid w:val="00853B1E"/>
    <w:rsid w:val="00853C01"/>
    <w:rsid w:val="00853C83"/>
    <w:rsid w:val="0085413C"/>
    <w:rsid w:val="0085460F"/>
    <w:rsid w:val="008547AE"/>
    <w:rsid w:val="008547CA"/>
    <w:rsid w:val="00854993"/>
    <w:rsid w:val="00854BDB"/>
    <w:rsid w:val="00854E1A"/>
    <w:rsid w:val="00854F8D"/>
    <w:rsid w:val="0085560A"/>
    <w:rsid w:val="00855748"/>
    <w:rsid w:val="008559FC"/>
    <w:rsid w:val="00856138"/>
    <w:rsid w:val="0085638B"/>
    <w:rsid w:val="00856EBA"/>
    <w:rsid w:val="00856FA8"/>
    <w:rsid w:val="008570AF"/>
    <w:rsid w:val="00857BC3"/>
    <w:rsid w:val="00857CE1"/>
    <w:rsid w:val="00860189"/>
    <w:rsid w:val="0086034D"/>
    <w:rsid w:val="0086037F"/>
    <w:rsid w:val="00860711"/>
    <w:rsid w:val="00860943"/>
    <w:rsid w:val="00860A0B"/>
    <w:rsid w:val="00860C37"/>
    <w:rsid w:val="00860CF7"/>
    <w:rsid w:val="00860D23"/>
    <w:rsid w:val="00860D28"/>
    <w:rsid w:val="00861A05"/>
    <w:rsid w:val="00861DB4"/>
    <w:rsid w:val="00861FA7"/>
    <w:rsid w:val="00862186"/>
    <w:rsid w:val="008622AD"/>
    <w:rsid w:val="0086234D"/>
    <w:rsid w:val="00862D62"/>
    <w:rsid w:val="00862EBB"/>
    <w:rsid w:val="00863388"/>
    <w:rsid w:val="00863393"/>
    <w:rsid w:val="00863395"/>
    <w:rsid w:val="0086368D"/>
    <w:rsid w:val="00863F56"/>
    <w:rsid w:val="0086451C"/>
    <w:rsid w:val="00864790"/>
    <w:rsid w:val="008658AE"/>
    <w:rsid w:val="00865E1F"/>
    <w:rsid w:val="0086636A"/>
    <w:rsid w:val="00866778"/>
    <w:rsid w:val="008667B2"/>
    <w:rsid w:val="0086694E"/>
    <w:rsid w:val="00866E5E"/>
    <w:rsid w:val="0086704E"/>
    <w:rsid w:val="008670F6"/>
    <w:rsid w:val="00867407"/>
    <w:rsid w:val="0086765E"/>
    <w:rsid w:val="008677E5"/>
    <w:rsid w:val="0086787C"/>
    <w:rsid w:val="008679FD"/>
    <w:rsid w:val="00867C91"/>
    <w:rsid w:val="00867F25"/>
    <w:rsid w:val="0087097C"/>
    <w:rsid w:val="00870CA2"/>
    <w:rsid w:val="008710D5"/>
    <w:rsid w:val="008719E3"/>
    <w:rsid w:val="00871FD2"/>
    <w:rsid w:val="008723B2"/>
    <w:rsid w:val="00872632"/>
    <w:rsid w:val="0087325B"/>
    <w:rsid w:val="00873743"/>
    <w:rsid w:val="0087440B"/>
    <w:rsid w:val="00874674"/>
    <w:rsid w:val="008752C8"/>
    <w:rsid w:val="008758D0"/>
    <w:rsid w:val="00875942"/>
    <w:rsid w:val="00875A1A"/>
    <w:rsid w:val="00876260"/>
    <w:rsid w:val="0087680B"/>
    <w:rsid w:val="008768F5"/>
    <w:rsid w:val="00876A52"/>
    <w:rsid w:val="00877214"/>
    <w:rsid w:val="0087722C"/>
    <w:rsid w:val="00880908"/>
    <w:rsid w:val="00880DD5"/>
    <w:rsid w:val="00880EF4"/>
    <w:rsid w:val="0088109E"/>
    <w:rsid w:val="0088122E"/>
    <w:rsid w:val="00881519"/>
    <w:rsid w:val="008816F1"/>
    <w:rsid w:val="00881A27"/>
    <w:rsid w:val="00881FBF"/>
    <w:rsid w:val="00882349"/>
    <w:rsid w:val="008825C1"/>
    <w:rsid w:val="008825F8"/>
    <w:rsid w:val="0088274A"/>
    <w:rsid w:val="00882DED"/>
    <w:rsid w:val="00883308"/>
    <w:rsid w:val="008835D7"/>
    <w:rsid w:val="00883C89"/>
    <w:rsid w:val="00883D35"/>
    <w:rsid w:val="0088447E"/>
    <w:rsid w:val="008845A3"/>
    <w:rsid w:val="0088487E"/>
    <w:rsid w:val="00884A75"/>
    <w:rsid w:val="00884D80"/>
    <w:rsid w:val="00885093"/>
    <w:rsid w:val="0088517C"/>
    <w:rsid w:val="008851DE"/>
    <w:rsid w:val="00885230"/>
    <w:rsid w:val="008855E4"/>
    <w:rsid w:val="008857E5"/>
    <w:rsid w:val="00885F2A"/>
    <w:rsid w:val="0088613A"/>
    <w:rsid w:val="00886787"/>
    <w:rsid w:val="00886839"/>
    <w:rsid w:val="00886B7C"/>
    <w:rsid w:val="00886D25"/>
    <w:rsid w:val="00886D27"/>
    <w:rsid w:val="00886FD8"/>
    <w:rsid w:val="0088748A"/>
    <w:rsid w:val="00887603"/>
    <w:rsid w:val="008878B3"/>
    <w:rsid w:val="00887FFD"/>
    <w:rsid w:val="0089015B"/>
    <w:rsid w:val="00890B58"/>
    <w:rsid w:val="00890B68"/>
    <w:rsid w:val="00890BCD"/>
    <w:rsid w:val="00891334"/>
    <w:rsid w:val="008914E4"/>
    <w:rsid w:val="00891518"/>
    <w:rsid w:val="0089177A"/>
    <w:rsid w:val="008918A0"/>
    <w:rsid w:val="0089190A"/>
    <w:rsid w:val="00891D6A"/>
    <w:rsid w:val="00891E76"/>
    <w:rsid w:val="00892453"/>
    <w:rsid w:val="00892808"/>
    <w:rsid w:val="008928EB"/>
    <w:rsid w:val="00892A3E"/>
    <w:rsid w:val="00892F1A"/>
    <w:rsid w:val="008934B0"/>
    <w:rsid w:val="00893A7D"/>
    <w:rsid w:val="00894330"/>
    <w:rsid w:val="00894486"/>
    <w:rsid w:val="00894692"/>
    <w:rsid w:val="00894696"/>
    <w:rsid w:val="00894736"/>
    <w:rsid w:val="00894BB7"/>
    <w:rsid w:val="00894C6D"/>
    <w:rsid w:val="00894D0F"/>
    <w:rsid w:val="008950E1"/>
    <w:rsid w:val="0089547A"/>
    <w:rsid w:val="00895618"/>
    <w:rsid w:val="00895949"/>
    <w:rsid w:val="00895BDD"/>
    <w:rsid w:val="00895E07"/>
    <w:rsid w:val="0089683A"/>
    <w:rsid w:val="00896BA6"/>
    <w:rsid w:val="00896BA7"/>
    <w:rsid w:val="00896D5A"/>
    <w:rsid w:val="00896D83"/>
    <w:rsid w:val="00897121"/>
    <w:rsid w:val="008973CC"/>
    <w:rsid w:val="00897683"/>
    <w:rsid w:val="00897772"/>
    <w:rsid w:val="00897899"/>
    <w:rsid w:val="00897D42"/>
    <w:rsid w:val="008A04E6"/>
    <w:rsid w:val="008A05BE"/>
    <w:rsid w:val="008A068D"/>
    <w:rsid w:val="008A079E"/>
    <w:rsid w:val="008A080C"/>
    <w:rsid w:val="008A0EC7"/>
    <w:rsid w:val="008A1194"/>
    <w:rsid w:val="008A1534"/>
    <w:rsid w:val="008A16C4"/>
    <w:rsid w:val="008A198C"/>
    <w:rsid w:val="008A1C5F"/>
    <w:rsid w:val="008A1CFC"/>
    <w:rsid w:val="008A1D50"/>
    <w:rsid w:val="008A1D9E"/>
    <w:rsid w:val="008A1E85"/>
    <w:rsid w:val="008A230C"/>
    <w:rsid w:val="008A23E3"/>
    <w:rsid w:val="008A2895"/>
    <w:rsid w:val="008A2914"/>
    <w:rsid w:val="008A2AB8"/>
    <w:rsid w:val="008A30B6"/>
    <w:rsid w:val="008A323F"/>
    <w:rsid w:val="008A3465"/>
    <w:rsid w:val="008A34AB"/>
    <w:rsid w:val="008A34F0"/>
    <w:rsid w:val="008A37C7"/>
    <w:rsid w:val="008A3C4A"/>
    <w:rsid w:val="008A403C"/>
    <w:rsid w:val="008A4339"/>
    <w:rsid w:val="008A4369"/>
    <w:rsid w:val="008A4779"/>
    <w:rsid w:val="008A4C4C"/>
    <w:rsid w:val="008A4DAF"/>
    <w:rsid w:val="008A5178"/>
    <w:rsid w:val="008A56CA"/>
    <w:rsid w:val="008A5D70"/>
    <w:rsid w:val="008A5EDC"/>
    <w:rsid w:val="008A6364"/>
    <w:rsid w:val="008A65F3"/>
    <w:rsid w:val="008A662A"/>
    <w:rsid w:val="008A6A01"/>
    <w:rsid w:val="008A6FBE"/>
    <w:rsid w:val="008A741B"/>
    <w:rsid w:val="008A7448"/>
    <w:rsid w:val="008A7606"/>
    <w:rsid w:val="008B08EB"/>
    <w:rsid w:val="008B0976"/>
    <w:rsid w:val="008B0A0D"/>
    <w:rsid w:val="008B0D89"/>
    <w:rsid w:val="008B10D1"/>
    <w:rsid w:val="008B1479"/>
    <w:rsid w:val="008B1E55"/>
    <w:rsid w:val="008B25F7"/>
    <w:rsid w:val="008B2EAF"/>
    <w:rsid w:val="008B369B"/>
    <w:rsid w:val="008B446D"/>
    <w:rsid w:val="008B4645"/>
    <w:rsid w:val="008B46B6"/>
    <w:rsid w:val="008B4752"/>
    <w:rsid w:val="008B47F8"/>
    <w:rsid w:val="008B4DBE"/>
    <w:rsid w:val="008B51CF"/>
    <w:rsid w:val="008B569C"/>
    <w:rsid w:val="008B5B92"/>
    <w:rsid w:val="008B6060"/>
    <w:rsid w:val="008B6067"/>
    <w:rsid w:val="008B62F8"/>
    <w:rsid w:val="008B687B"/>
    <w:rsid w:val="008B68CE"/>
    <w:rsid w:val="008B694F"/>
    <w:rsid w:val="008B6955"/>
    <w:rsid w:val="008B7105"/>
    <w:rsid w:val="008B72A5"/>
    <w:rsid w:val="008B7515"/>
    <w:rsid w:val="008B75B0"/>
    <w:rsid w:val="008B79CB"/>
    <w:rsid w:val="008B7DBF"/>
    <w:rsid w:val="008B7DFC"/>
    <w:rsid w:val="008C01F9"/>
    <w:rsid w:val="008C0455"/>
    <w:rsid w:val="008C068A"/>
    <w:rsid w:val="008C16A5"/>
    <w:rsid w:val="008C17C2"/>
    <w:rsid w:val="008C19D7"/>
    <w:rsid w:val="008C1CA5"/>
    <w:rsid w:val="008C1E79"/>
    <w:rsid w:val="008C227C"/>
    <w:rsid w:val="008C2BEA"/>
    <w:rsid w:val="008C2C0C"/>
    <w:rsid w:val="008C305B"/>
    <w:rsid w:val="008C323C"/>
    <w:rsid w:val="008C39A3"/>
    <w:rsid w:val="008C3E2A"/>
    <w:rsid w:val="008C3ED9"/>
    <w:rsid w:val="008C42F6"/>
    <w:rsid w:val="008C4398"/>
    <w:rsid w:val="008C46AC"/>
    <w:rsid w:val="008C4821"/>
    <w:rsid w:val="008C4DC6"/>
    <w:rsid w:val="008C50E9"/>
    <w:rsid w:val="008C533A"/>
    <w:rsid w:val="008C5875"/>
    <w:rsid w:val="008C5C7E"/>
    <w:rsid w:val="008C5CFA"/>
    <w:rsid w:val="008C66FF"/>
    <w:rsid w:val="008C6AC5"/>
    <w:rsid w:val="008C7010"/>
    <w:rsid w:val="008C7AAE"/>
    <w:rsid w:val="008C7D1C"/>
    <w:rsid w:val="008D0343"/>
    <w:rsid w:val="008D0404"/>
    <w:rsid w:val="008D0617"/>
    <w:rsid w:val="008D0650"/>
    <w:rsid w:val="008D06FC"/>
    <w:rsid w:val="008D0E4A"/>
    <w:rsid w:val="008D1265"/>
    <w:rsid w:val="008D13C3"/>
    <w:rsid w:val="008D13E1"/>
    <w:rsid w:val="008D146B"/>
    <w:rsid w:val="008D1D5D"/>
    <w:rsid w:val="008D1D8C"/>
    <w:rsid w:val="008D1ED9"/>
    <w:rsid w:val="008D25B9"/>
    <w:rsid w:val="008D2AE0"/>
    <w:rsid w:val="008D31FE"/>
    <w:rsid w:val="008D3354"/>
    <w:rsid w:val="008D3866"/>
    <w:rsid w:val="008D3933"/>
    <w:rsid w:val="008D3BF9"/>
    <w:rsid w:val="008D3FF7"/>
    <w:rsid w:val="008D4463"/>
    <w:rsid w:val="008D4651"/>
    <w:rsid w:val="008D4841"/>
    <w:rsid w:val="008D4DD1"/>
    <w:rsid w:val="008D4E42"/>
    <w:rsid w:val="008D4E74"/>
    <w:rsid w:val="008D56BE"/>
    <w:rsid w:val="008D5C2F"/>
    <w:rsid w:val="008D5F1F"/>
    <w:rsid w:val="008D5FD5"/>
    <w:rsid w:val="008D6258"/>
    <w:rsid w:val="008D6490"/>
    <w:rsid w:val="008D7739"/>
    <w:rsid w:val="008D7AE8"/>
    <w:rsid w:val="008D7C97"/>
    <w:rsid w:val="008D7CDA"/>
    <w:rsid w:val="008D7D1E"/>
    <w:rsid w:val="008E0477"/>
    <w:rsid w:val="008E07B3"/>
    <w:rsid w:val="008E0A41"/>
    <w:rsid w:val="008E0A48"/>
    <w:rsid w:val="008E0B23"/>
    <w:rsid w:val="008E0C24"/>
    <w:rsid w:val="008E0CD1"/>
    <w:rsid w:val="008E0D39"/>
    <w:rsid w:val="008E0F0E"/>
    <w:rsid w:val="008E15BB"/>
    <w:rsid w:val="008E19E8"/>
    <w:rsid w:val="008E1BBC"/>
    <w:rsid w:val="008E1DFC"/>
    <w:rsid w:val="008E2431"/>
    <w:rsid w:val="008E28BE"/>
    <w:rsid w:val="008E2A90"/>
    <w:rsid w:val="008E2B4B"/>
    <w:rsid w:val="008E2D87"/>
    <w:rsid w:val="008E33F4"/>
    <w:rsid w:val="008E37E8"/>
    <w:rsid w:val="008E393D"/>
    <w:rsid w:val="008E3BD5"/>
    <w:rsid w:val="008E3F92"/>
    <w:rsid w:val="008E4124"/>
    <w:rsid w:val="008E43EF"/>
    <w:rsid w:val="008E441A"/>
    <w:rsid w:val="008E443B"/>
    <w:rsid w:val="008E45E9"/>
    <w:rsid w:val="008E48D5"/>
    <w:rsid w:val="008E4D8E"/>
    <w:rsid w:val="008E4DF1"/>
    <w:rsid w:val="008E4E39"/>
    <w:rsid w:val="008E54BA"/>
    <w:rsid w:val="008E55DE"/>
    <w:rsid w:val="008E57A1"/>
    <w:rsid w:val="008E5B2F"/>
    <w:rsid w:val="008E6787"/>
    <w:rsid w:val="008E6AC7"/>
    <w:rsid w:val="008E6BED"/>
    <w:rsid w:val="008E6C82"/>
    <w:rsid w:val="008E6CE5"/>
    <w:rsid w:val="008E6D64"/>
    <w:rsid w:val="008E6D91"/>
    <w:rsid w:val="008E70CE"/>
    <w:rsid w:val="008E725A"/>
    <w:rsid w:val="008E761A"/>
    <w:rsid w:val="008E764E"/>
    <w:rsid w:val="008E778A"/>
    <w:rsid w:val="008E7CC7"/>
    <w:rsid w:val="008E7D43"/>
    <w:rsid w:val="008E7DEC"/>
    <w:rsid w:val="008F003C"/>
    <w:rsid w:val="008F014C"/>
    <w:rsid w:val="008F07BF"/>
    <w:rsid w:val="008F0E0F"/>
    <w:rsid w:val="008F0F1B"/>
    <w:rsid w:val="008F0F40"/>
    <w:rsid w:val="008F0FDB"/>
    <w:rsid w:val="008F114C"/>
    <w:rsid w:val="008F1388"/>
    <w:rsid w:val="008F1BA4"/>
    <w:rsid w:val="008F231E"/>
    <w:rsid w:val="008F2392"/>
    <w:rsid w:val="008F2487"/>
    <w:rsid w:val="008F277C"/>
    <w:rsid w:val="008F2803"/>
    <w:rsid w:val="008F2C21"/>
    <w:rsid w:val="008F30DA"/>
    <w:rsid w:val="008F39B9"/>
    <w:rsid w:val="008F3C7E"/>
    <w:rsid w:val="008F3EED"/>
    <w:rsid w:val="008F40BD"/>
    <w:rsid w:val="008F4100"/>
    <w:rsid w:val="008F4585"/>
    <w:rsid w:val="008F4985"/>
    <w:rsid w:val="008F49DD"/>
    <w:rsid w:val="008F4D7B"/>
    <w:rsid w:val="008F4F15"/>
    <w:rsid w:val="008F4F7A"/>
    <w:rsid w:val="008F51CB"/>
    <w:rsid w:val="008F52D0"/>
    <w:rsid w:val="008F612B"/>
    <w:rsid w:val="008F651B"/>
    <w:rsid w:val="008F6725"/>
    <w:rsid w:val="008F6778"/>
    <w:rsid w:val="008F6913"/>
    <w:rsid w:val="008F6B96"/>
    <w:rsid w:val="008F6C20"/>
    <w:rsid w:val="008F6CFD"/>
    <w:rsid w:val="008F7B0D"/>
    <w:rsid w:val="00900AA8"/>
    <w:rsid w:val="00900E82"/>
    <w:rsid w:val="00900F66"/>
    <w:rsid w:val="00901267"/>
    <w:rsid w:val="00901D24"/>
    <w:rsid w:val="009020C0"/>
    <w:rsid w:val="00902125"/>
    <w:rsid w:val="00902345"/>
    <w:rsid w:val="009023A4"/>
    <w:rsid w:val="0090292A"/>
    <w:rsid w:val="009032A8"/>
    <w:rsid w:val="0090369E"/>
    <w:rsid w:val="0090398E"/>
    <w:rsid w:val="00903AFF"/>
    <w:rsid w:val="00903BB8"/>
    <w:rsid w:val="00903EBF"/>
    <w:rsid w:val="00903EC5"/>
    <w:rsid w:val="00904060"/>
    <w:rsid w:val="00904098"/>
    <w:rsid w:val="0090440D"/>
    <w:rsid w:val="009044B7"/>
    <w:rsid w:val="009044E2"/>
    <w:rsid w:val="00904675"/>
    <w:rsid w:val="0090481C"/>
    <w:rsid w:val="00904FD1"/>
    <w:rsid w:val="0090559B"/>
    <w:rsid w:val="00905EDD"/>
    <w:rsid w:val="009061FD"/>
    <w:rsid w:val="00906290"/>
    <w:rsid w:val="009065C4"/>
    <w:rsid w:val="00906A03"/>
    <w:rsid w:val="00906B6D"/>
    <w:rsid w:val="00906DF5"/>
    <w:rsid w:val="00907A05"/>
    <w:rsid w:val="00907A22"/>
    <w:rsid w:val="0091124F"/>
    <w:rsid w:val="0091128F"/>
    <w:rsid w:val="00911570"/>
    <w:rsid w:val="00911763"/>
    <w:rsid w:val="00911B4C"/>
    <w:rsid w:val="00911BE7"/>
    <w:rsid w:val="00912512"/>
    <w:rsid w:val="0091269E"/>
    <w:rsid w:val="00912B0F"/>
    <w:rsid w:val="0091322D"/>
    <w:rsid w:val="009138D4"/>
    <w:rsid w:val="00913C98"/>
    <w:rsid w:val="00913E4A"/>
    <w:rsid w:val="00913FB3"/>
    <w:rsid w:val="00914408"/>
    <w:rsid w:val="0091477E"/>
    <w:rsid w:val="00914961"/>
    <w:rsid w:val="00914CDF"/>
    <w:rsid w:val="00914DF0"/>
    <w:rsid w:val="00915190"/>
    <w:rsid w:val="00915C95"/>
    <w:rsid w:val="00915D33"/>
    <w:rsid w:val="00915F71"/>
    <w:rsid w:val="00916191"/>
    <w:rsid w:val="0091658E"/>
    <w:rsid w:val="00917629"/>
    <w:rsid w:val="009179E2"/>
    <w:rsid w:val="009179E6"/>
    <w:rsid w:val="00917DF7"/>
    <w:rsid w:val="0092003E"/>
    <w:rsid w:val="009200FB"/>
    <w:rsid w:val="00920256"/>
    <w:rsid w:val="00920494"/>
    <w:rsid w:val="0092085E"/>
    <w:rsid w:val="00920915"/>
    <w:rsid w:val="009211AC"/>
    <w:rsid w:val="009211C5"/>
    <w:rsid w:val="0092125D"/>
    <w:rsid w:val="0092193B"/>
    <w:rsid w:val="00921F34"/>
    <w:rsid w:val="0092205C"/>
    <w:rsid w:val="009221A6"/>
    <w:rsid w:val="009223BD"/>
    <w:rsid w:val="009226E8"/>
    <w:rsid w:val="009227AE"/>
    <w:rsid w:val="00922BDE"/>
    <w:rsid w:val="0092301F"/>
    <w:rsid w:val="0092319B"/>
    <w:rsid w:val="009233E6"/>
    <w:rsid w:val="00923854"/>
    <w:rsid w:val="009238A7"/>
    <w:rsid w:val="00923AE5"/>
    <w:rsid w:val="00923D8A"/>
    <w:rsid w:val="00924306"/>
    <w:rsid w:val="009244D3"/>
    <w:rsid w:val="00924664"/>
    <w:rsid w:val="0092469D"/>
    <w:rsid w:val="00924CB2"/>
    <w:rsid w:val="00924D72"/>
    <w:rsid w:val="00924DE9"/>
    <w:rsid w:val="009258D3"/>
    <w:rsid w:val="00925929"/>
    <w:rsid w:val="00925B58"/>
    <w:rsid w:val="00925F63"/>
    <w:rsid w:val="009262CA"/>
    <w:rsid w:val="0092634A"/>
    <w:rsid w:val="00926678"/>
    <w:rsid w:val="009268F9"/>
    <w:rsid w:val="00926929"/>
    <w:rsid w:val="00926938"/>
    <w:rsid w:val="0092699F"/>
    <w:rsid w:val="009269B9"/>
    <w:rsid w:val="00927244"/>
    <w:rsid w:val="0092748B"/>
    <w:rsid w:val="00927499"/>
    <w:rsid w:val="00927C7A"/>
    <w:rsid w:val="00927FDE"/>
    <w:rsid w:val="0093029E"/>
    <w:rsid w:val="00930529"/>
    <w:rsid w:val="00930B14"/>
    <w:rsid w:val="00930DE2"/>
    <w:rsid w:val="0093145A"/>
    <w:rsid w:val="00931DF2"/>
    <w:rsid w:val="00931EAB"/>
    <w:rsid w:val="0093222E"/>
    <w:rsid w:val="0093257B"/>
    <w:rsid w:val="009347F5"/>
    <w:rsid w:val="0093485B"/>
    <w:rsid w:val="00934978"/>
    <w:rsid w:val="00934AC0"/>
    <w:rsid w:val="00934AD2"/>
    <w:rsid w:val="00934BA1"/>
    <w:rsid w:val="00934E79"/>
    <w:rsid w:val="0093515C"/>
    <w:rsid w:val="0093577B"/>
    <w:rsid w:val="00935787"/>
    <w:rsid w:val="009358F3"/>
    <w:rsid w:val="00935EC5"/>
    <w:rsid w:val="00936270"/>
    <w:rsid w:val="0093632C"/>
    <w:rsid w:val="009363DC"/>
    <w:rsid w:val="009366C2"/>
    <w:rsid w:val="00936D59"/>
    <w:rsid w:val="00937036"/>
    <w:rsid w:val="009377F6"/>
    <w:rsid w:val="00937ED0"/>
    <w:rsid w:val="009401FD"/>
    <w:rsid w:val="009406B4"/>
    <w:rsid w:val="00940AD7"/>
    <w:rsid w:val="00940FF8"/>
    <w:rsid w:val="0094169C"/>
    <w:rsid w:val="00941A4C"/>
    <w:rsid w:val="00941F52"/>
    <w:rsid w:val="00942041"/>
    <w:rsid w:val="0094227D"/>
    <w:rsid w:val="00942A1A"/>
    <w:rsid w:val="00943053"/>
    <w:rsid w:val="0094342D"/>
    <w:rsid w:val="00943A8F"/>
    <w:rsid w:val="0094436F"/>
    <w:rsid w:val="009443B8"/>
    <w:rsid w:val="009446D0"/>
    <w:rsid w:val="0094473F"/>
    <w:rsid w:val="0094474B"/>
    <w:rsid w:val="0094487D"/>
    <w:rsid w:val="009448AB"/>
    <w:rsid w:val="0094497F"/>
    <w:rsid w:val="00944A3B"/>
    <w:rsid w:val="00944E10"/>
    <w:rsid w:val="00944E6C"/>
    <w:rsid w:val="00945346"/>
    <w:rsid w:val="00945768"/>
    <w:rsid w:val="00945A68"/>
    <w:rsid w:val="00945E57"/>
    <w:rsid w:val="0094605C"/>
    <w:rsid w:val="009462D9"/>
    <w:rsid w:val="009462E8"/>
    <w:rsid w:val="009467C3"/>
    <w:rsid w:val="00947158"/>
    <w:rsid w:val="00947CF6"/>
    <w:rsid w:val="00950123"/>
    <w:rsid w:val="009502B3"/>
    <w:rsid w:val="009504A5"/>
    <w:rsid w:val="00950731"/>
    <w:rsid w:val="009509DE"/>
    <w:rsid w:val="00950BCB"/>
    <w:rsid w:val="009510C8"/>
    <w:rsid w:val="00951211"/>
    <w:rsid w:val="0095266C"/>
    <w:rsid w:val="009527F0"/>
    <w:rsid w:val="00952E4A"/>
    <w:rsid w:val="00953060"/>
    <w:rsid w:val="00953257"/>
    <w:rsid w:val="00953337"/>
    <w:rsid w:val="0095334A"/>
    <w:rsid w:val="009536AF"/>
    <w:rsid w:val="00953985"/>
    <w:rsid w:val="00953A4D"/>
    <w:rsid w:val="00953A4F"/>
    <w:rsid w:val="00953ACF"/>
    <w:rsid w:val="00953E72"/>
    <w:rsid w:val="00953E8C"/>
    <w:rsid w:val="00954056"/>
    <w:rsid w:val="009542A9"/>
    <w:rsid w:val="009546FD"/>
    <w:rsid w:val="00955173"/>
    <w:rsid w:val="009555EB"/>
    <w:rsid w:val="00955615"/>
    <w:rsid w:val="00955873"/>
    <w:rsid w:val="00955AB4"/>
    <w:rsid w:val="00955C84"/>
    <w:rsid w:val="00955D79"/>
    <w:rsid w:val="00956791"/>
    <w:rsid w:val="009572AB"/>
    <w:rsid w:val="00957336"/>
    <w:rsid w:val="0095750E"/>
    <w:rsid w:val="00957865"/>
    <w:rsid w:val="00957A95"/>
    <w:rsid w:val="00957C68"/>
    <w:rsid w:val="00957D12"/>
    <w:rsid w:val="00957ECB"/>
    <w:rsid w:val="00957EF1"/>
    <w:rsid w:val="00960AA0"/>
    <w:rsid w:val="009615AD"/>
    <w:rsid w:val="00961D9B"/>
    <w:rsid w:val="00961E29"/>
    <w:rsid w:val="0096300B"/>
    <w:rsid w:val="009632C2"/>
    <w:rsid w:val="00963385"/>
    <w:rsid w:val="009633D6"/>
    <w:rsid w:val="009636FC"/>
    <w:rsid w:val="00963714"/>
    <w:rsid w:val="009639D6"/>
    <w:rsid w:val="00963A99"/>
    <w:rsid w:val="00963C5F"/>
    <w:rsid w:val="00963FFC"/>
    <w:rsid w:val="009642A4"/>
    <w:rsid w:val="00964316"/>
    <w:rsid w:val="0096463C"/>
    <w:rsid w:val="0096523C"/>
    <w:rsid w:val="00965D5B"/>
    <w:rsid w:val="00965E71"/>
    <w:rsid w:val="00965E86"/>
    <w:rsid w:val="00966014"/>
    <w:rsid w:val="009661D2"/>
    <w:rsid w:val="0096678D"/>
    <w:rsid w:val="00966CF1"/>
    <w:rsid w:val="00966FDB"/>
    <w:rsid w:val="00967050"/>
    <w:rsid w:val="00967611"/>
    <w:rsid w:val="0096776A"/>
    <w:rsid w:val="00967AEE"/>
    <w:rsid w:val="00967FF9"/>
    <w:rsid w:val="009705B7"/>
    <w:rsid w:val="00970659"/>
    <w:rsid w:val="009709A7"/>
    <w:rsid w:val="00970A1C"/>
    <w:rsid w:val="00970C1D"/>
    <w:rsid w:val="00970E15"/>
    <w:rsid w:val="009712A3"/>
    <w:rsid w:val="009713A1"/>
    <w:rsid w:val="0097142C"/>
    <w:rsid w:val="00971883"/>
    <w:rsid w:val="00972212"/>
    <w:rsid w:val="00972630"/>
    <w:rsid w:val="009726EF"/>
    <w:rsid w:val="00972877"/>
    <w:rsid w:val="00972ADE"/>
    <w:rsid w:val="00972AE5"/>
    <w:rsid w:val="00972B2E"/>
    <w:rsid w:val="00972C2E"/>
    <w:rsid w:val="0097388A"/>
    <w:rsid w:val="00973C57"/>
    <w:rsid w:val="00974076"/>
    <w:rsid w:val="009740CF"/>
    <w:rsid w:val="00974412"/>
    <w:rsid w:val="00974459"/>
    <w:rsid w:val="00974B4F"/>
    <w:rsid w:val="00974C0D"/>
    <w:rsid w:val="00974C86"/>
    <w:rsid w:val="00975193"/>
    <w:rsid w:val="0097541D"/>
    <w:rsid w:val="00975C81"/>
    <w:rsid w:val="00975C9E"/>
    <w:rsid w:val="00975DB7"/>
    <w:rsid w:val="00976603"/>
    <w:rsid w:val="009766A7"/>
    <w:rsid w:val="00976A69"/>
    <w:rsid w:val="00977098"/>
    <w:rsid w:val="00977460"/>
    <w:rsid w:val="0097755C"/>
    <w:rsid w:val="009777EA"/>
    <w:rsid w:val="0097782D"/>
    <w:rsid w:val="00977AA7"/>
    <w:rsid w:val="00977AD8"/>
    <w:rsid w:val="00977F1D"/>
    <w:rsid w:val="00977FF5"/>
    <w:rsid w:val="009800B9"/>
    <w:rsid w:val="0098020C"/>
    <w:rsid w:val="00980BBB"/>
    <w:rsid w:val="00980DBC"/>
    <w:rsid w:val="0098100C"/>
    <w:rsid w:val="00981313"/>
    <w:rsid w:val="00981466"/>
    <w:rsid w:val="00981ABE"/>
    <w:rsid w:val="00981C3D"/>
    <w:rsid w:val="00982489"/>
    <w:rsid w:val="00982B16"/>
    <w:rsid w:val="009834D6"/>
    <w:rsid w:val="009836B4"/>
    <w:rsid w:val="00983705"/>
    <w:rsid w:val="00983BE2"/>
    <w:rsid w:val="00984180"/>
    <w:rsid w:val="0098420D"/>
    <w:rsid w:val="0098465F"/>
    <w:rsid w:val="009847C9"/>
    <w:rsid w:val="00984952"/>
    <w:rsid w:val="00984AC7"/>
    <w:rsid w:val="00984C8D"/>
    <w:rsid w:val="00984E10"/>
    <w:rsid w:val="00985F63"/>
    <w:rsid w:val="009860A0"/>
    <w:rsid w:val="00986434"/>
    <w:rsid w:val="00986740"/>
    <w:rsid w:val="00986C19"/>
    <w:rsid w:val="00986E7B"/>
    <w:rsid w:val="00986F1E"/>
    <w:rsid w:val="00987005"/>
    <w:rsid w:val="00987337"/>
    <w:rsid w:val="00987C81"/>
    <w:rsid w:val="00987F29"/>
    <w:rsid w:val="009903F0"/>
    <w:rsid w:val="00990443"/>
    <w:rsid w:val="009904EA"/>
    <w:rsid w:val="00990C51"/>
    <w:rsid w:val="00991033"/>
    <w:rsid w:val="00991275"/>
    <w:rsid w:val="009915C8"/>
    <w:rsid w:val="009918D7"/>
    <w:rsid w:val="00991DAB"/>
    <w:rsid w:val="009927C1"/>
    <w:rsid w:val="009928F7"/>
    <w:rsid w:val="00992951"/>
    <w:rsid w:val="00992EFB"/>
    <w:rsid w:val="00993328"/>
    <w:rsid w:val="00993443"/>
    <w:rsid w:val="00993A4D"/>
    <w:rsid w:val="00993DA5"/>
    <w:rsid w:val="00993DDC"/>
    <w:rsid w:val="0099408B"/>
    <w:rsid w:val="009941BD"/>
    <w:rsid w:val="0099469F"/>
    <w:rsid w:val="0099495C"/>
    <w:rsid w:val="00994C9C"/>
    <w:rsid w:val="009956FC"/>
    <w:rsid w:val="00995744"/>
    <w:rsid w:val="00995755"/>
    <w:rsid w:val="00995BF1"/>
    <w:rsid w:val="00995EDE"/>
    <w:rsid w:val="009960B2"/>
    <w:rsid w:val="0099611B"/>
    <w:rsid w:val="0099617D"/>
    <w:rsid w:val="00997369"/>
    <w:rsid w:val="0099738F"/>
    <w:rsid w:val="00997405"/>
    <w:rsid w:val="00997443"/>
    <w:rsid w:val="009975AC"/>
    <w:rsid w:val="00997ABC"/>
    <w:rsid w:val="009A0208"/>
    <w:rsid w:val="009A033E"/>
    <w:rsid w:val="009A03EE"/>
    <w:rsid w:val="009A0565"/>
    <w:rsid w:val="009A09D8"/>
    <w:rsid w:val="009A0C00"/>
    <w:rsid w:val="009A0CF0"/>
    <w:rsid w:val="009A1134"/>
    <w:rsid w:val="009A1184"/>
    <w:rsid w:val="009A18CA"/>
    <w:rsid w:val="009A1AAA"/>
    <w:rsid w:val="009A1D1F"/>
    <w:rsid w:val="009A206A"/>
    <w:rsid w:val="009A210A"/>
    <w:rsid w:val="009A2A62"/>
    <w:rsid w:val="009A2CF3"/>
    <w:rsid w:val="009A3165"/>
    <w:rsid w:val="009A3A8A"/>
    <w:rsid w:val="009A3CC6"/>
    <w:rsid w:val="009A45AE"/>
    <w:rsid w:val="009A47F2"/>
    <w:rsid w:val="009A4A2D"/>
    <w:rsid w:val="009A4A34"/>
    <w:rsid w:val="009A4A6D"/>
    <w:rsid w:val="009A4A96"/>
    <w:rsid w:val="009A4ADD"/>
    <w:rsid w:val="009A4B82"/>
    <w:rsid w:val="009A4D46"/>
    <w:rsid w:val="009A4D95"/>
    <w:rsid w:val="009A4FA9"/>
    <w:rsid w:val="009A50A6"/>
    <w:rsid w:val="009A5194"/>
    <w:rsid w:val="009A521A"/>
    <w:rsid w:val="009A55DC"/>
    <w:rsid w:val="009A5D90"/>
    <w:rsid w:val="009A5EA6"/>
    <w:rsid w:val="009A60CB"/>
    <w:rsid w:val="009A68AF"/>
    <w:rsid w:val="009A7392"/>
    <w:rsid w:val="009A7621"/>
    <w:rsid w:val="009A76B9"/>
    <w:rsid w:val="009A79A6"/>
    <w:rsid w:val="009A7B11"/>
    <w:rsid w:val="009A7B3C"/>
    <w:rsid w:val="009B0056"/>
    <w:rsid w:val="009B01D7"/>
    <w:rsid w:val="009B0203"/>
    <w:rsid w:val="009B03D0"/>
    <w:rsid w:val="009B0503"/>
    <w:rsid w:val="009B0590"/>
    <w:rsid w:val="009B08FF"/>
    <w:rsid w:val="009B1D3E"/>
    <w:rsid w:val="009B20F7"/>
    <w:rsid w:val="009B2170"/>
    <w:rsid w:val="009B25B0"/>
    <w:rsid w:val="009B2ACB"/>
    <w:rsid w:val="009B2C0A"/>
    <w:rsid w:val="009B30D6"/>
    <w:rsid w:val="009B3326"/>
    <w:rsid w:val="009B339F"/>
    <w:rsid w:val="009B34E7"/>
    <w:rsid w:val="009B3646"/>
    <w:rsid w:val="009B398F"/>
    <w:rsid w:val="009B3AF3"/>
    <w:rsid w:val="009B4222"/>
    <w:rsid w:val="009B4241"/>
    <w:rsid w:val="009B457B"/>
    <w:rsid w:val="009B4976"/>
    <w:rsid w:val="009B4A2A"/>
    <w:rsid w:val="009B4ABE"/>
    <w:rsid w:val="009B4B05"/>
    <w:rsid w:val="009B4CF6"/>
    <w:rsid w:val="009B4E83"/>
    <w:rsid w:val="009B4F22"/>
    <w:rsid w:val="009B4F52"/>
    <w:rsid w:val="009B4FF4"/>
    <w:rsid w:val="009B54D8"/>
    <w:rsid w:val="009B5510"/>
    <w:rsid w:val="009B5C8D"/>
    <w:rsid w:val="009B5EC2"/>
    <w:rsid w:val="009B612E"/>
    <w:rsid w:val="009B62D6"/>
    <w:rsid w:val="009B641E"/>
    <w:rsid w:val="009B657C"/>
    <w:rsid w:val="009B68A4"/>
    <w:rsid w:val="009B6ACF"/>
    <w:rsid w:val="009B6C38"/>
    <w:rsid w:val="009B753B"/>
    <w:rsid w:val="009B757A"/>
    <w:rsid w:val="009B7C28"/>
    <w:rsid w:val="009B7CF3"/>
    <w:rsid w:val="009C023D"/>
    <w:rsid w:val="009C08EE"/>
    <w:rsid w:val="009C0963"/>
    <w:rsid w:val="009C0CE1"/>
    <w:rsid w:val="009C0ECC"/>
    <w:rsid w:val="009C13C5"/>
    <w:rsid w:val="009C1426"/>
    <w:rsid w:val="009C22D6"/>
    <w:rsid w:val="009C2323"/>
    <w:rsid w:val="009C2328"/>
    <w:rsid w:val="009C2DA8"/>
    <w:rsid w:val="009C2E9C"/>
    <w:rsid w:val="009C2EF1"/>
    <w:rsid w:val="009C34C1"/>
    <w:rsid w:val="009C3A96"/>
    <w:rsid w:val="009C3BD1"/>
    <w:rsid w:val="009C3D39"/>
    <w:rsid w:val="009C3E8F"/>
    <w:rsid w:val="009C44FF"/>
    <w:rsid w:val="009C466D"/>
    <w:rsid w:val="009C4881"/>
    <w:rsid w:val="009C48B7"/>
    <w:rsid w:val="009C4A07"/>
    <w:rsid w:val="009C4BE9"/>
    <w:rsid w:val="009C4F94"/>
    <w:rsid w:val="009C4FFC"/>
    <w:rsid w:val="009C5051"/>
    <w:rsid w:val="009C572D"/>
    <w:rsid w:val="009C5F02"/>
    <w:rsid w:val="009C63EB"/>
    <w:rsid w:val="009C6448"/>
    <w:rsid w:val="009C6D57"/>
    <w:rsid w:val="009C7245"/>
    <w:rsid w:val="009C7353"/>
    <w:rsid w:val="009C77F6"/>
    <w:rsid w:val="009C794F"/>
    <w:rsid w:val="009C79BF"/>
    <w:rsid w:val="009C7A04"/>
    <w:rsid w:val="009C7DCC"/>
    <w:rsid w:val="009C7E24"/>
    <w:rsid w:val="009D0177"/>
    <w:rsid w:val="009D0588"/>
    <w:rsid w:val="009D07C7"/>
    <w:rsid w:val="009D1132"/>
    <w:rsid w:val="009D1154"/>
    <w:rsid w:val="009D118D"/>
    <w:rsid w:val="009D196B"/>
    <w:rsid w:val="009D1A04"/>
    <w:rsid w:val="009D2292"/>
    <w:rsid w:val="009D2304"/>
    <w:rsid w:val="009D248F"/>
    <w:rsid w:val="009D297F"/>
    <w:rsid w:val="009D2C85"/>
    <w:rsid w:val="009D30ED"/>
    <w:rsid w:val="009D33D2"/>
    <w:rsid w:val="009D3474"/>
    <w:rsid w:val="009D35FF"/>
    <w:rsid w:val="009D3615"/>
    <w:rsid w:val="009D375B"/>
    <w:rsid w:val="009D3A5A"/>
    <w:rsid w:val="009D3B18"/>
    <w:rsid w:val="009D3C29"/>
    <w:rsid w:val="009D3E2E"/>
    <w:rsid w:val="009D3F87"/>
    <w:rsid w:val="009D3FAF"/>
    <w:rsid w:val="009D48C6"/>
    <w:rsid w:val="009D48D1"/>
    <w:rsid w:val="009D4A33"/>
    <w:rsid w:val="009D4F31"/>
    <w:rsid w:val="009D5235"/>
    <w:rsid w:val="009D5449"/>
    <w:rsid w:val="009D550A"/>
    <w:rsid w:val="009D5CDE"/>
    <w:rsid w:val="009D5FEB"/>
    <w:rsid w:val="009D61BD"/>
    <w:rsid w:val="009D643E"/>
    <w:rsid w:val="009D6748"/>
    <w:rsid w:val="009D68CC"/>
    <w:rsid w:val="009D6A4B"/>
    <w:rsid w:val="009D6EEA"/>
    <w:rsid w:val="009D6F88"/>
    <w:rsid w:val="009D6FC6"/>
    <w:rsid w:val="009D782A"/>
    <w:rsid w:val="009D7BE2"/>
    <w:rsid w:val="009D7CD0"/>
    <w:rsid w:val="009D7EE8"/>
    <w:rsid w:val="009D7FAA"/>
    <w:rsid w:val="009E03DB"/>
    <w:rsid w:val="009E0583"/>
    <w:rsid w:val="009E0807"/>
    <w:rsid w:val="009E0F2E"/>
    <w:rsid w:val="009E13A4"/>
    <w:rsid w:val="009E1D19"/>
    <w:rsid w:val="009E2A5C"/>
    <w:rsid w:val="009E2D40"/>
    <w:rsid w:val="009E2FEE"/>
    <w:rsid w:val="009E31E0"/>
    <w:rsid w:val="009E31EE"/>
    <w:rsid w:val="009E413B"/>
    <w:rsid w:val="009E41E6"/>
    <w:rsid w:val="009E455C"/>
    <w:rsid w:val="009E456C"/>
    <w:rsid w:val="009E4A9B"/>
    <w:rsid w:val="009E4A9D"/>
    <w:rsid w:val="009E4F10"/>
    <w:rsid w:val="009E5067"/>
    <w:rsid w:val="009E5850"/>
    <w:rsid w:val="009E5CE3"/>
    <w:rsid w:val="009E5EC1"/>
    <w:rsid w:val="009E614D"/>
    <w:rsid w:val="009E6303"/>
    <w:rsid w:val="009E67D6"/>
    <w:rsid w:val="009E75FA"/>
    <w:rsid w:val="009E761D"/>
    <w:rsid w:val="009E772C"/>
    <w:rsid w:val="009E7C1E"/>
    <w:rsid w:val="009F02B5"/>
    <w:rsid w:val="009F03A8"/>
    <w:rsid w:val="009F09BE"/>
    <w:rsid w:val="009F0C6E"/>
    <w:rsid w:val="009F1081"/>
    <w:rsid w:val="009F1183"/>
    <w:rsid w:val="009F1BD8"/>
    <w:rsid w:val="009F1C2D"/>
    <w:rsid w:val="009F242D"/>
    <w:rsid w:val="009F2AAB"/>
    <w:rsid w:val="009F2C59"/>
    <w:rsid w:val="009F2D4E"/>
    <w:rsid w:val="009F3454"/>
    <w:rsid w:val="009F35CD"/>
    <w:rsid w:val="009F3854"/>
    <w:rsid w:val="009F389A"/>
    <w:rsid w:val="009F43B1"/>
    <w:rsid w:val="009F4C24"/>
    <w:rsid w:val="009F51D6"/>
    <w:rsid w:val="009F58D0"/>
    <w:rsid w:val="009F5E1A"/>
    <w:rsid w:val="009F622F"/>
    <w:rsid w:val="009F630C"/>
    <w:rsid w:val="009F654E"/>
    <w:rsid w:val="009F668C"/>
    <w:rsid w:val="009F668D"/>
    <w:rsid w:val="009F6855"/>
    <w:rsid w:val="009F68FC"/>
    <w:rsid w:val="009F6AC2"/>
    <w:rsid w:val="009F6C12"/>
    <w:rsid w:val="009F6F54"/>
    <w:rsid w:val="009F70DB"/>
    <w:rsid w:val="009F780C"/>
    <w:rsid w:val="00A00B7C"/>
    <w:rsid w:val="00A00CC4"/>
    <w:rsid w:val="00A00CC7"/>
    <w:rsid w:val="00A00D03"/>
    <w:rsid w:val="00A00FE5"/>
    <w:rsid w:val="00A0135E"/>
    <w:rsid w:val="00A0166B"/>
    <w:rsid w:val="00A01778"/>
    <w:rsid w:val="00A01885"/>
    <w:rsid w:val="00A018C2"/>
    <w:rsid w:val="00A01B15"/>
    <w:rsid w:val="00A01B69"/>
    <w:rsid w:val="00A02831"/>
    <w:rsid w:val="00A0283A"/>
    <w:rsid w:val="00A02984"/>
    <w:rsid w:val="00A030E8"/>
    <w:rsid w:val="00A03D22"/>
    <w:rsid w:val="00A03FD1"/>
    <w:rsid w:val="00A0422F"/>
    <w:rsid w:val="00A05687"/>
    <w:rsid w:val="00A0573C"/>
    <w:rsid w:val="00A0581C"/>
    <w:rsid w:val="00A05C35"/>
    <w:rsid w:val="00A05D84"/>
    <w:rsid w:val="00A060A3"/>
    <w:rsid w:val="00A06874"/>
    <w:rsid w:val="00A06AD6"/>
    <w:rsid w:val="00A074D0"/>
    <w:rsid w:val="00A078B5"/>
    <w:rsid w:val="00A07C4F"/>
    <w:rsid w:val="00A07D61"/>
    <w:rsid w:val="00A07E15"/>
    <w:rsid w:val="00A07F11"/>
    <w:rsid w:val="00A10236"/>
    <w:rsid w:val="00A1073B"/>
    <w:rsid w:val="00A1088E"/>
    <w:rsid w:val="00A109DB"/>
    <w:rsid w:val="00A10B7E"/>
    <w:rsid w:val="00A10D28"/>
    <w:rsid w:val="00A11957"/>
    <w:rsid w:val="00A11A0E"/>
    <w:rsid w:val="00A11D5E"/>
    <w:rsid w:val="00A11E36"/>
    <w:rsid w:val="00A11E80"/>
    <w:rsid w:val="00A11F37"/>
    <w:rsid w:val="00A11F3E"/>
    <w:rsid w:val="00A12558"/>
    <w:rsid w:val="00A12BA6"/>
    <w:rsid w:val="00A12C94"/>
    <w:rsid w:val="00A13508"/>
    <w:rsid w:val="00A13D93"/>
    <w:rsid w:val="00A13DAD"/>
    <w:rsid w:val="00A14388"/>
    <w:rsid w:val="00A14558"/>
    <w:rsid w:val="00A14A38"/>
    <w:rsid w:val="00A14C5D"/>
    <w:rsid w:val="00A14EA5"/>
    <w:rsid w:val="00A150EF"/>
    <w:rsid w:val="00A1543C"/>
    <w:rsid w:val="00A1559C"/>
    <w:rsid w:val="00A1561B"/>
    <w:rsid w:val="00A1569F"/>
    <w:rsid w:val="00A15B71"/>
    <w:rsid w:val="00A15CC2"/>
    <w:rsid w:val="00A16064"/>
    <w:rsid w:val="00A1653B"/>
    <w:rsid w:val="00A16ECF"/>
    <w:rsid w:val="00A171FF"/>
    <w:rsid w:val="00A17440"/>
    <w:rsid w:val="00A17495"/>
    <w:rsid w:val="00A17518"/>
    <w:rsid w:val="00A17551"/>
    <w:rsid w:val="00A17FC5"/>
    <w:rsid w:val="00A2017D"/>
    <w:rsid w:val="00A2034B"/>
    <w:rsid w:val="00A206E7"/>
    <w:rsid w:val="00A20925"/>
    <w:rsid w:val="00A209CA"/>
    <w:rsid w:val="00A20DF0"/>
    <w:rsid w:val="00A210DF"/>
    <w:rsid w:val="00A21112"/>
    <w:rsid w:val="00A21137"/>
    <w:rsid w:val="00A21896"/>
    <w:rsid w:val="00A220E2"/>
    <w:rsid w:val="00A2241F"/>
    <w:rsid w:val="00A225AE"/>
    <w:rsid w:val="00A226A7"/>
    <w:rsid w:val="00A22892"/>
    <w:rsid w:val="00A22D96"/>
    <w:rsid w:val="00A22DB9"/>
    <w:rsid w:val="00A23042"/>
    <w:rsid w:val="00A231DA"/>
    <w:rsid w:val="00A23B6A"/>
    <w:rsid w:val="00A23DC3"/>
    <w:rsid w:val="00A243A8"/>
    <w:rsid w:val="00A24752"/>
    <w:rsid w:val="00A24921"/>
    <w:rsid w:val="00A24A55"/>
    <w:rsid w:val="00A25A8D"/>
    <w:rsid w:val="00A25AE2"/>
    <w:rsid w:val="00A25E4E"/>
    <w:rsid w:val="00A261FC"/>
    <w:rsid w:val="00A2647F"/>
    <w:rsid w:val="00A26803"/>
    <w:rsid w:val="00A26B5A"/>
    <w:rsid w:val="00A26E81"/>
    <w:rsid w:val="00A27277"/>
    <w:rsid w:val="00A27487"/>
    <w:rsid w:val="00A2762B"/>
    <w:rsid w:val="00A2768F"/>
    <w:rsid w:val="00A27923"/>
    <w:rsid w:val="00A27A4E"/>
    <w:rsid w:val="00A27C32"/>
    <w:rsid w:val="00A27E49"/>
    <w:rsid w:val="00A300E8"/>
    <w:rsid w:val="00A303A5"/>
    <w:rsid w:val="00A30837"/>
    <w:rsid w:val="00A30B61"/>
    <w:rsid w:val="00A31571"/>
    <w:rsid w:val="00A31766"/>
    <w:rsid w:val="00A317CF"/>
    <w:rsid w:val="00A31851"/>
    <w:rsid w:val="00A319FA"/>
    <w:rsid w:val="00A320F7"/>
    <w:rsid w:val="00A32262"/>
    <w:rsid w:val="00A32444"/>
    <w:rsid w:val="00A324B5"/>
    <w:rsid w:val="00A325CC"/>
    <w:rsid w:val="00A329B7"/>
    <w:rsid w:val="00A3316B"/>
    <w:rsid w:val="00A331B9"/>
    <w:rsid w:val="00A33244"/>
    <w:rsid w:val="00A332DC"/>
    <w:rsid w:val="00A33431"/>
    <w:rsid w:val="00A334BE"/>
    <w:rsid w:val="00A33A0A"/>
    <w:rsid w:val="00A33B70"/>
    <w:rsid w:val="00A33F9D"/>
    <w:rsid w:val="00A34003"/>
    <w:rsid w:val="00A34698"/>
    <w:rsid w:val="00A3474E"/>
    <w:rsid w:val="00A34CC8"/>
    <w:rsid w:val="00A34D30"/>
    <w:rsid w:val="00A34DD1"/>
    <w:rsid w:val="00A3576A"/>
    <w:rsid w:val="00A35914"/>
    <w:rsid w:val="00A35987"/>
    <w:rsid w:val="00A35D9F"/>
    <w:rsid w:val="00A35E08"/>
    <w:rsid w:val="00A35E5B"/>
    <w:rsid w:val="00A36382"/>
    <w:rsid w:val="00A366B7"/>
    <w:rsid w:val="00A369B4"/>
    <w:rsid w:val="00A369CB"/>
    <w:rsid w:val="00A36A7A"/>
    <w:rsid w:val="00A36AC4"/>
    <w:rsid w:val="00A36E83"/>
    <w:rsid w:val="00A37058"/>
    <w:rsid w:val="00A377D1"/>
    <w:rsid w:val="00A37808"/>
    <w:rsid w:val="00A37EC6"/>
    <w:rsid w:val="00A37F44"/>
    <w:rsid w:val="00A4008F"/>
    <w:rsid w:val="00A404C3"/>
    <w:rsid w:val="00A40642"/>
    <w:rsid w:val="00A4066D"/>
    <w:rsid w:val="00A4070D"/>
    <w:rsid w:val="00A4089C"/>
    <w:rsid w:val="00A41439"/>
    <w:rsid w:val="00A41991"/>
    <w:rsid w:val="00A42190"/>
    <w:rsid w:val="00A422BE"/>
    <w:rsid w:val="00A42643"/>
    <w:rsid w:val="00A42860"/>
    <w:rsid w:val="00A42B9C"/>
    <w:rsid w:val="00A42C2B"/>
    <w:rsid w:val="00A42EFB"/>
    <w:rsid w:val="00A432CA"/>
    <w:rsid w:val="00A433BD"/>
    <w:rsid w:val="00A4355C"/>
    <w:rsid w:val="00A437EC"/>
    <w:rsid w:val="00A43A26"/>
    <w:rsid w:val="00A43D66"/>
    <w:rsid w:val="00A441B0"/>
    <w:rsid w:val="00A44376"/>
    <w:rsid w:val="00A4457D"/>
    <w:rsid w:val="00A4467E"/>
    <w:rsid w:val="00A448FA"/>
    <w:rsid w:val="00A44A4A"/>
    <w:rsid w:val="00A44C49"/>
    <w:rsid w:val="00A44CA7"/>
    <w:rsid w:val="00A451D6"/>
    <w:rsid w:val="00A457FB"/>
    <w:rsid w:val="00A4593F"/>
    <w:rsid w:val="00A459E1"/>
    <w:rsid w:val="00A46311"/>
    <w:rsid w:val="00A46357"/>
    <w:rsid w:val="00A46B1E"/>
    <w:rsid w:val="00A46DE1"/>
    <w:rsid w:val="00A47070"/>
    <w:rsid w:val="00A471C9"/>
    <w:rsid w:val="00A47435"/>
    <w:rsid w:val="00A474ED"/>
    <w:rsid w:val="00A475EC"/>
    <w:rsid w:val="00A477EB"/>
    <w:rsid w:val="00A47C52"/>
    <w:rsid w:val="00A47E99"/>
    <w:rsid w:val="00A500B0"/>
    <w:rsid w:val="00A509F4"/>
    <w:rsid w:val="00A50F2B"/>
    <w:rsid w:val="00A5116B"/>
    <w:rsid w:val="00A513A2"/>
    <w:rsid w:val="00A51A38"/>
    <w:rsid w:val="00A51AD7"/>
    <w:rsid w:val="00A51C13"/>
    <w:rsid w:val="00A520A8"/>
    <w:rsid w:val="00A524F7"/>
    <w:rsid w:val="00A5265A"/>
    <w:rsid w:val="00A5297C"/>
    <w:rsid w:val="00A529E5"/>
    <w:rsid w:val="00A52AE7"/>
    <w:rsid w:val="00A52B8E"/>
    <w:rsid w:val="00A52ED5"/>
    <w:rsid w:val="00A52F78"/>
    <w:rsid w:val="00A53355"/>
    <w:rsid w:val="00A535D5"/>
    <w:rsid w:val="00A536D2"/>
    <w:rsid w:val="00A53D4F"/>
    <w:rsid w:val="00A53D5C"/>
    <w:rsid w:val="00A53EB8"/>
    <w:rsid w:val="00A541DD"/>
    <w:rsid w:val="00A543C7"/>
    <w:rsid w:val="00A544FA"/>
    <w:rsid w:val="00A54AFC"/>
    <w:rsid w:val="00A550B5"/>
    <w:rsid w:val="00A55326"/>
    <w:rsid w:val="00A55597"/>
    <w:rsid w:val="00A55882"/>
    <w:rsid w:val="00A560F8"/>
    <w:rsid w:val="00A5657A"/>
    <w:rsid w:val="00A567C5"/>
    <w:rsid w:val="00A56B95"/>
    <w:rsid w:val="00A56C92"/>
    <w:rsid w:val="00A57067"/>
    <w:rsid w:val="00A57188"/>
    <w:rsid w:val="00A577F8"/>
    <w:rsid w:val="00A578C4"/>
    <w:rsid w:val="00A57B3B"/>
    <w:rsid w:val="00A60161"/>
    <w:rsid w:val="00A6039F"/>
    <w:rsid w:val="00A6046C"/>
    <w:rsid w:val="00A608E5"/>
    <w:rsid w:val="00A60C08"/>
    <w:rsid w:val="00A60CC4"/>
    <w:rsid w:val="00A60DD1"/>
    <w:rsid w:val="00A60EEE"/>
    <w:rsid w:val="00A6136C"/>
    <w:rsid w:val="00A61474"/>
    <w:rsid w:val="00A61564"/>
    <w:rsid w:val="00A61CE6"/>
    <w:rsid w:val="00A61F46"/>
    <w:rsid w:val="00A6215A"/>
    <w:rsid w:val="00A62461"/>
    <w:rsid w:val="00A6260A"/>
    <w:rsid w:val="00A62654"/>
    <w:rsid w:val="00A6353E"/>
    <w:rsid w:val="00A63C99"/>
    <w:rsid w:val="00A64107"/>
    <w:rsid w:val="00A642E8"/>
    <w:rsid w:val="00A64460"/>
    <w:rsid w:val="00A64784"/>
    <w:rsid w:val="00A64B22"/>
    <w:rsid w:val="00A6534E"/>
    <w:rsid w:val="00A65E66"/>
    <w:rsid w:val="00A660EF"/>
    <w:rsid w:val="00A661A1"/>
    <w:rsid w:val="00A6621E"/>
    <w:rsid w:val="00A66BE7"/>
    <w:rsid w:val="00A66DDF"/>
    <w:rsid w:val="00A6706D"/>
    <w:rsid w:val="00A67682"/>
    <w:rsid w:val="00A67C0D"/>
    <w:rsid w:val="00A702AC"/>
    <w:rsid w:val="00A7031C"/>
    <w:rsid w:val="00A70F6A"/>
    <w:rsid w:val="00A715E4"/>
    <w:rsid w:val="00A717B5"/>
    <w:rsid w:val="00A718CE"/>
    <w:rsid w:val="00A724BD"/>
    <w:rsid w:val="00A725CF"/>
    <w:rsid w:val="00A725D3"/>
    <w:rsid w:val="00A72621"/>
    <w:rsid w:val="00A731BC"/>
    <w:rsid w:val="00A733A4"/>
    <w:rsid w:val="00A737A4"/>
    <w:rsid w:val="00A73A63"/>
    <w:rsid w:val="00A73DD5"/>
    <w:rsid w:val="00A74059"/>
    <w:rsid w:val="00A74321"/>
    <w:rsid w:val="00A74BAB"/>
    <w:rsid w:val="00A74D34"/>
    <w:rsid w:val="00A75001"/>
    <w:rsid w:val="00A750ED"/>
    <w:rsid w:val="00A75934"/>
    <w:rsid w:val="00A75966"/>
    <w:rsid w:val="00A75C3E"/>
    <w:rsid w:val="00A75E57"/>
    <w:rsid w:val="00A76244"/>
    <w:rsid w:val="00A7638E"/>
    <w:rsid w:val="00A7665D"/>
    <w:rsid w:val="00A76FB8"/>
    <w:rsid w:val="00A7762D"/>
    <w:rsid w:val="00A778CC"/>
    <w:rsid w:val="00A77A20"/>
    <w:rsid w:val="00A77B4B"/>
    <w:rsid w:val="00A80042"/>
    <w:rsid w:val="00A80793"/>
    <w:rsid w:val="00A80983"/>
    <w:rsid w:val="00A809ED"/>
    <w:rsid w:val="00A80AC2"/>
    <w:rsid w:val="00A80FC0"/>
    <w:rsid w:val="00A81219"/>
    <w:rsid w:val="00A8127C"/>
    <w:rsid w:val="00A821A4"/>
    <w:rsid w:val="00A822D9"/>
    <w:rsid w:val="00A828BB"/>
    <w:rsid w:val="00A82E82"/>
    <w:rsid w:val="00A8345A"/>
    <w:rsid w:val="00A83E42"/>
    <w:rsid w:val="00A83F57"/>
    <w:rsid w:val="00A83FF6"/>
    <w:rsid w:val="00A8414B"/>
    <w:rsid w:val="00A84174"/>
    <w:rsid w:val="00A84838"/>
    <w:rsid w:val="00A853B2"/>
    <w:rsid w:val="00A85686"/>
    <w:rsid w:val="00A85788"/>
    <w:rsid w:val="00A85A02"/>
    <w:rsid w:val="00A85E2A"/>
    <w:rsid w:val="00A85FEB"/>
    <w:rsid w:val="00A8602E"/>
    <w:rsid w:val="00A862B3"/>
    <w:rsid w:val="00A863F8"/>
    <w:rsid w:val="00A8642F"/>
    <w:rsid w:val="00A8661C"/>
    <w:rsid w:val="00A86787"/>
    <w:rsid w:val="00A87331"/>
    <w:rsid w:val="00A8765D"/>
    <w:rsid w:val="00A87930"/>
    <w:rsid w:val="00A87A32"/>
    <w:rsid w:val="00A87E83"/>
    <w:rsid w:val="00A87F74"/>
    <w:rsid w:val="00A90515"/>
    <w:rsid w:val="00A90AAA"/>
    <w:rsid w:val="00A90ABB"/>
    <w:rsid w:val="00A90C0F"/>
    <w:rsid w:val="00A90C52"/>
    <w:rsid w:val="00A90D4F"/>
    <w:rsid w:val="00A90E64"/>
    <w:rsid w:val="00A90EBA"/>
    <w:rsid w:val="00A91174"/>
    <w:rsid w:val="00A911DC"/>
    <w:rsid w:val="00A91AD6"/>
    <w:rsid w:val="00A91BE6"/>
    <w:rsid w:val="00A91C46"/>
    <w:rsid w:val="00A921D9"/>
    <w:rsid w:val="00A9225D"/>
    <w:rsid w:val="00A9226F"/>
    <w:rsid w:val="00A9239A"/>
    <w:rsid w:val="00A9240D"/>
    <w:rsid w:val="00A9264C"/>
    <w:rsid w:val="00A926E3"/>
    <w:rsid w:val="00A929D7"/>
    <w:rsid w:val="00A92B6A"/>
    <w:rsid w:val="00A9310D"/>
    <w:rsid w:val="00A932B4"/>
    <w:rsid w:val="00A933A2"/>
    <w:rsid w:val="00A936FF"/>
    <w:rsid w:val="00A93DF5"/>
    <w:rsid w:val="00A93EA8"/>
    <w:rsid w:val="00A9419E"/>
    <w:rsid w:val="00A945F2"/>
    <w:rsid w:val="00A946C1"/>
    <w:rsid w:val="00A94B19"/>
    <w:rsid w:val="00A94BBA"/>
    <w:rsid w:val="00A94E05"/>
    <w:rsid w:val="00A95015"/>
    <w:rsid w:val="00A9504C"/>
    <w:rsid w:val="00A9518B"/>
    <w:rsid w:val="00A95679"/>
    <w:rsid w:val="00A95C3C"/>
    <w:rsid w:val="00A95CB4"/>
    <w:rsid w:val="00A9621C"/>
    <w:rsid w:val="00A9668B"/>
    <w:rsid w:val="00A967E1"/>
    <w:rsid w:val="00A96E04"/>
    <w:rsid w:val="00A96EDC"/>
    <w:rsid w:val="00A96F9A"/>
    <w:rsid w:val="00A96FC3"/>
    <w:rsid w:val="00A974EF"/>
    <w:rsid w:val="00A97ABC"/>
    <w:rsid w:val="00A97EC0"/>
    <w:rsid w:val="00AA000B"/>
    <w:rsid w:val="00AA0238"/>
    <w:rsid w:val="00AA0379"/>
    <w:rsid w:val="00AA0578"/>
    <w:rsid w:val="00AA0DAC"/>
    <w:rsid w:val="00AA1137"/>
    <w:rsid w:val="00AA137A"/>
    <w:rsid w:val="00AA1A80"/>
    <w:rsid w:val="00AA1E97"/>
    <w:rsid w:val="00AA1F9B"/>
    <w:rsid w:val="00AA2AE6"/>
    <w:rsid w:val="00AA2CAD"/>
    <w:rsid w:val="00AA2EAC"/>
    <w:rsid w:val="00AA3147"/>
    <w:rsid w:val="00AA31E4"/>
    <w:rsid w:val="00AA3482"/>
    <w:rsid w:val="00AA363D"/>
    <w:rsid w:val="00AA37DF"/>
    <w:rsid w:val="00AA3949"/>
    <w:rsid w:val="00AA39F2"/>
    <w:rsid w:val="00AA3D88"/>
    <w:rsid w:val="00AA4EDA"/>
    <w:rsid w:val="00AA5139"/>
    <w:rsid w:val="00AA529F"/>
    <w:rsid w:val="00AA57F6"/>
    <w:rsid w:val="00AA5BB8"/>
    <w:rsid w:val="00AA5C5C"/>
    <w:rsid w:val="00AA60F7"/>
    <w:rsid w:val="00AA6199"/>
    <w:rsid w:val="00AA623D"/>
    <w:rsid w:val="00AA6CF0"/>
    <w:rsid w:val="00AA703A"/>
    <w:rsid w:val="00AA7581"/>
    <w:rsid w:val="00AA791D"/>
    <w:rsid w:val="00AA7B15"/>
    <w:rsid w:val="00AA7B28"/>
    <w:rsid w:val="00AA7CD8"/>
    <w:rsid w:val="00AA7E77"/>
    <w:rsid w:val="00AB0153"/>
    <w:rsid w:val="00AB02C6"/>
    <w:rsid w:val="00AB067C"/>
    <w:rsid w:val="00AB07F1"/>
    <w:rsid w:val="00AB085C"/>
    <w:rsid w:val="00AB0D80"/>
    <w:rsid w:val="00AB0F69"/>
    <w:rsid w:val="00AB1369"/>
    <w:rsid w:val="00AB147B"/>
    <w:rsid w:val="00AB1D97"/>
    <w:rsid w:val="00AB1F7C"/>
    <w:rsid w:val="00AB20DF"/>
    <w:rsid w:val="00AB2350"/>
    <w:rsid w:val="00AB24B2"/>
    <w:rsid w:val="00AB260F"/>
    <w:rsid w:val="00AB2CB6"/>
    <w:rsid w:val="00AB2ED3"/>
    <w:rsid w:val="00AB3187"/>
    <w:rsid w:val="00AB3218"/>
    <w:rsid w:val="00AB35D1"/>
    <w:rsid w:val="00AB3638"/>
    <w:rsid w:val="00AB39F7"/>
    <w:rsid w:val="00AB4336"/>
    <w:rsid w:val="00AB4510"/>
    <w:rsid w:val="00AB46E3"/>
    <w:rsid w:val="00AB4847"/>
    <w:rsid w:val="00AB493C"/>
    <w:rsid w:val="00AB4CA6"/>
    <w:rsid w:val="00AB4D2F"/>
    <w:rsid w:val="00AB4F78"/>
    <w:rsid w:val="00AB57C0"/>
    <w:rsid w:val="00AB5DF6"/>
    <w:rsid w:val="00AB5E23"/>
    <w:rsid w:val="00AB5FE0"/>
    <w:rsid w:val="00AB6094"/>
    <w:rsid w:val="00AB6377"/>
    <w:rsid w:val="00AB646F"/>
    <w:rsid w:val="00AB6768"/>
    <w:rsid w:val="00AB6951"/>
    <w:rsid w:val="00AB69F7"/>
    <w:rsid w:val="00AB6BA3"/>
    <w:rsid w:val="00AB6BCC"/>
    <w:rsid w:val="00AB6C50"/>
    <w:rsid w:val="00AB70DB"/>
    <w:rsid w:val="00AB71F0"/>
    <w:rsid w:val="00AB7240"/>
    <w:rsid w:val="00AB7300"/>
    <w:rsid w:val="00AB796E"/>
    <w:rsid w:val="00AC0016"/>
    <w:rsid w:val="00AC0757"/>
    <w:rsid w:val="00AC0992"/>
    <w:rsid w:val="00AC0F5F"/>
    <w:rsid w:val="00AC1415"/>
    <w:rsid w:val="00AC1431"/>
    <w:rsid w:val="00AC1B33"/>
    <w:rsid w:val="00AC1F64"/>
    <w:rsid w:val="00AC20B7"/>
    <w:rsid w:val="00AC2289"/>
    <w:rsid w:val="00AC23D1"/>
    <w:rsid w:val="00AC2ACF"/>
    <w:rsid w:val="00AC2FC6"/>
    <w:rsid w:val="00AC32A2"/>
    <w:rsid w:val="00AC3312"/>
    <w:rsid w:val="00AC4407"/>
    <w:rsid w:val="00AC44B2"/>
    <w:rsid w:val="00AC480E"/>
    <w:rsid w:val="00AC48BF"/>
    <w:rsid w:val="00AC4998"/>
    <w:rsid w:val="00AC4DBE"/>
    <w:rsid w:val="00AC50CC"/>
    <w:rsid w:val="00AC5191"/>
    <w:rsid w:val="00AC5206"/>
    <w:rsid w:val="00AC54CC"/>
    <w:rsid w:val="00AC564C"/>
    <w:rsid w:val="00AC5660"/>
    <w:rsid w:val="00AC58C2"/>
    <w:rsid w:val="00AC596C"/>
    <w:rsid w:val="00AC5AA5"/>
    <w:rsid w:val="00AC5B8F"/>
    <w:rsid w:val="00AC5CA0"/>
    <w:rsid w:val="00AC5EA7"/>
    <w:rsid w:val="00AC614D"/>
    <w:rsid w:val="00AC64D4"/>
    <w:rsid w:val="00AC68AA"/>
    <w:rsid w:val="00AC6B07"/>
    <w:rsid w:val="00AC6F5E"/>
    <w:rsid w:val="00AC6FAD"/>
    <w:rsid w:val="00AC7324"/>
    <w:rsid w:val="00AC75B0"/>
    <w:rsid w:val="00AC7B1D"/>
    <w:rsid w:val="00AD0194"/>
    <w:rsid w:val="00AD04B7"/>
    <w:rsid w:val="00AD0934"/>
    <w:rsid w:val="00AD0CB4"/>
    <w:rsid w:val="00AD0CD3"/>
    <w:rsid w:val="00AD17CD"/>
    <w:rsid w:val="00AD19AB"/>
    <w:rsid w:val="00AD1AB0"/>
    <w:rsid w:val="00AD1C9F"/>
    <w:rsid w:val="00AD1D96"/>
    <w:rsid w:val="00AD27F4"/>
    <w:rsid w:val="00AD28CF"/>
    <w:rsid w:val="00AD2A45"/>
    <w:rsid w:val="00AD2AD7"/>
    <w:rsid w:val="00AD2E20"/>
    <w:rsid w:val="00AD307F"/>
    <w:rsid w:val="00AD3522"/>
    <w:rsid w:val="00AD35A3"/>
    <w:rsid w:val="00AD37F0"/>
    <w:rsid w:val="00AD391E"/>
    <w:rsid w:val="00AD3CBF"/>
    <w:rsid w:val="00AD3E23"/>
    <w:rsid w:val="00AD3F6D"/>
    <w:rsid w:val="00AD450B"/>
    <w:rsid w:val="00AD458E"/>
    <w:rsid w:val="00AD463B"/>
    <w:rsid w:val="00AD4821"/>
    <w:rsid w:val="00AD4F30"/>
    <w:rsid w:val="00AD4FF7"/>
    <w:rsid w:val="00AD5297"/>
    <w:rsid w:val="00AD5561"/>
    <w:rsid w:val="00AD5592"/>
    <w:rsid w:val="00AD59C9"/>
    <w:rsid w:val="00AD5BA6"/>
    <w:rsid w:val="00AD5BCC"/>
    <w:rsid w:val="00AD5C5F"/>
    <w:rsid w:val="00AD5DC1"/>
    <w:rsid w:val="00AD5F3F"/>
    <w:rsid w:val="00AD60BD"/>
    <w:rsid w:val="00AD64D5"/>
    <w:rsid w:val="00AD6FCE"/>
    <w:rsid w:val="00AD7294"/>
    <w:rsid w:val="00AD7A9F"/>
    <w:rsid w:val="00AD7B73"/>
    <w:rsid w:val="00AD7BAF"/>
    <w:rsid w:val="00AE02C3"/>
    <w:rsid w:val="00AE0A9F"/>
    <w:rsid w:val="00AE0B0D"/>
    <w:rsid w:val="00AE1A39"/>
    <w:rsid w:val="00AE1B15"/>
    <w:rsid w:val="00AE2081"/>
    <w:rsid w:val="00AE2F37"/>
    <w:rsid w:val="00AE321E"/>
    <w:rsid w:val="00AE36A0"/>
    <w:rsid w:val="00AE3A2B"/>
    <w:rsid w:val="00AE41B5"/>
    <w:rsid w:val="00AE46B3"/>
    <w:rsid w:val="00AE48C2"/>
    <w:rsid w:val="00AE491E"/>
    <w:rsid w:val="00AE4BF8"/>
    <w:rsid w:val="00AE5F60"/>
    <w:rsid w:val="00AE6487"/>
    <w:rsid w:val="00AE6AD2"/>
    <w:rsid w:val="00AE6C43"/>
    <w:rsid w:val="00AE6D2C"/>
    <w:rsid w:val="00AE6F7E"/>
    <w:rsid w:val="00AE77B2"/>
    <w:rsid w:val="00AE7A51"/>
    <w:rsid w:val="00AE7F7F"/>
    <w:rsid w:val="00AF0137"/>
    <w:rsid w:val="00AF02E9"/>
    <w:rsid w:val="00AF03C0"/>
    <w:rsid w:val="00AF0431"/>
    <w:rsid w:val="00AF0716"/>
    <w:rsid w:val="00AF0A23"/>
    <w:rsid w:val="00AF0E80"/>
    <w:rsid w:val="00AF10C5"/>
    <w:rsid w:val="00AF1141"/>
    <w:rsid w:val="00AF12BA"/>
    <w:rsid w:val="00AF143E"/>
    <w:rsid w:val="00AF179C"/>
    <w:rsid w:val="00AF1E9F"/>
    <w:rsid w:val="00AF26CA"/>
    <w:rsid w:val="00AF299F"/>
    <w:rsid w:val="00AF2CB3"/>
    <w:rsid w:val="00AF2D6B"/>
    <w:rsid w:val="00AF3C08"/>
    <w:rsid w:val="00AF3E98"/>
    <w:rsid w:val="00AF3FF0"/>
    <w:rsid w:val="00AF40CB"/>
    <w:rsid w:val="00AF41EF"/>
    <w:rsid w:val="00AF4240"/>
    <w:rsid w:val="00AF434C"/>
    <w:rsid w:val="00AF44C5"/>
    <w:rsid w:val="00AF4804"/>
    <w:rsid w:val="00AF4C99"/>
    <w:rsid w:val="00AF4E40"/>
    <w:rsid w:val="00AF4E63"/>
    <w:rsid w:val="00AF5468"/>
    <w:rsid w:val="00AF55CA"/>
    <w:rsid w:val="00AF5D79"/>
    <w:rsid w:val="00AF5E65"/>
    <w:rsid w:val="00AF6745"/>
    <w:rsid w:val="00AF710A"/>
    <w:rsid w:val="00AF76AF"/>
    <w:rsid w:val="00AF7AC0"/>
    <w:rsid w:val="00AF7D2D"/>
    <w:rsid w:val="00AF7DF6"/>
    <w:rsid w:val="00AF7EA0"/>
    <w:rsid w:val="00B0010D"/>
    <w:rsid w:val="00B0024A"/>
    <w:rsid w:val="00B00A97"/>
    <w:rsid w:val="00B00A9A"/>
    <w:rsid w:val="00B01BDC"/>
    <w:rsid w:val="00B01D64"/>
    <w:rsid w:val="00B01F92"/>
    <w:rsid w:val="00B02011"/>
    <w:rsid w:val="00B0215B"/>
    <w:rsid w:val="00B02746"/>
    <w:rsid w:val="00B028E2"/>
    <w:rsid w:val="00B02932"/>
    <w:rsid w:val="00B02D2E"/>
    <w:rsid w:val="00B0308F"/>
    <w:rsid w:val="00B030C4"/>
    <w:rsid w:val="00B035A3"/>
    <w:rsid w:val="00B03BB8"/>
    <w:rsid w:val="00B03BFF"/>
    <w:rsid w:val="00B03FDB"/>
    <w:rsid w:val="00B04142"/>
    <w:rsid w:val="00B04303"/>
    <w:rsid w:val="00B04434"/>
    <w:rsid w:val="00B04CB2"/>
    <w:rsid w:val="00B050F6"/>
    <w:rsid w:val="00B0519B"/>
    <w:rsid w:val="00B053B6"/>
    <w:rsid w:val="00B0542E"/>
    <w:rsid w:val="00B0571F"/>
    <w:rsid w:val="00B05947"/>
    <w:rsid w:val="00B05EEA"/>
    <w:rsid w:val="00B0600E"/>
    <w:rsid w:val="00B0670B"/>
    <w:rsid w:val="00B06774"/>
    <w:rsid w:val="00B074B0"/>
    <w:rsid w:val="00B074CC"/>
    <w:rsid w:val="00B0765A"/>
    <w:rsid w:val="00B0773F"/>
    <w:rsid w:val="00B0790F"/>
    <w:rsid w:val="00B079E0"/>
    <w:rsid w:val="00B07ACD"/>
    <w:rsid w:val="00B07FDF"/>
    <w:rsid w:val="00B105E0"/>
    <w:rsid w:val="00B107F6"/>
    <w:rsid w:val="00B10856"/>
    <w:rsid w:val="00B10EB0"/>
    <w:rsid w:val="00B112CC"/>
    <w:rsid w:val="00B1183D"/>
    <w:rsid w:val="00B118CA"/>
    <w:rsid w:val="00B11C7A"/>
    <w:rsid w:val="00B11D4D"/>
    <w:rsid w:val="00B12521"/>
    <w:rsid w:val="00B126B5"/>
    <w:rsid w:val="00B12938"/>
    <w:rsid w:val="00B12BBB"/>
    <w:rsid w:val="00B1306F"/>
    <w:rsid w:val="00B13283"/>
    <w:rsid w:val="00B137D5"/>
    <w:rsid w:val="00B13ACD"/>
    <w:rsid w:val="00B13ECA"/>
    <w:rsid w:val="00B14B70"/>
    <w:rsid w:val="00B14F65"/>
    <w:rsid w:val="00B150C9"/>
    <w:rsid w:val="00B15154"/>
    <w:rsid w:val="00B15992"/>
    <w:rsid w:val="00B16D2C"/>
    <w:rsid w:val="00B16E50"/>
    <w:rsid w:val="00B17176"/>
    <w:rsid w:val="00B17637"/>
    <w:rsid w:val="00B17957"/>
    <w:rsid w:val="00B17E8D"/>
    <w:rsid w:val="00B20049"/>
    <w:rsid w:val="00B201AB"/>
    <w:rsid w:val="00B201BF"/>
    <w:rsid w:val="00B2083E"/>
    <w:rsid w:val="00B20B04"/>
    <w:rsid w:val="00B20D5C"/>
    <w:rsid w:val="00B20D68"/>
    <w:rsid w:val="00B21180"/>
    <w:rsid w:val="00B21398"/>
    <w:rsid w:val="00B214CA"/>
    <w:rsid w:val="00B21589"/>
    <w:rsid w:val="00B216FA"/>
    <w:rsid w:val="00B21D79"/>
    <w:rsid w:val="00B21D96"/>
    <w:rsid w:val="00B2200A"/>
    <w:rsid w:val="00B22386"/>
    <w:rsid w:val="00B2269E"/>
    <w:rsid w:val="00B228EE"/>
    <w:rsid w:val="00B22A23"/>
    <w:rsid w:val="00B23385"/>
    <w:rsid w:val="00B235B6"/>
    <w:rsid w:val="00B2365B"/>
    <w:rsid w:val="00B23756"/>
    <w:rsid w:val="00B238F2"/>
    <w:rsid w:val="00B23CA6"/>
    <w:rsid w:val="00B23E26"/>
    <w:rsid w:val="00B246C0"/>
    <w:rsid w:val="00B248F6"/>
    <w:rsid w:val="00B24DC5"/>
    <w:rsid w:val="00B24F13"/>
    <w:rsid w:val="00B2559D"/>
    <w:rsid w:val="00B2589F"/>
    <w:rsid w:val="00B262CC"/>
    <w:rsid w:val="00B2631E"/>
    <w:rsid w:val="00B265D0"/>
    <w:rsid w:val="00B26E23"/>
    <w:rsid w:val="00B26EE0"/>
    <w:rsid w:val="00B27037"/>
    <w:rsid w:val="00B270A0"/>
    <w:rsid w:val="00B27313"/>
    <w:rsid w:val="00B273F5"/>
    <w:rsid w:val="00B2758E"/>
    <w:rsid w:val="00B2759C"/>
    <w:rsid w:val="00B27708"/>
    <w:rsid w:val="00B277A1"/>
    <w:rsid w:val="00B3078C"/>
    <w:rsid w:val="00B30A1B"/>
    <w:rsid w:val="00B3164D"/>
    <w:rsid w:val="00B3172A"/>
    <w:rsid w:val="00B31A76"/>
    <w:rsid w:val="00B31A99"/>
    <w:rsid w:val="00B31AAB"/>
    <w:rsid w:val="00B31DAD"/>
    <w:rsid w:val="00B322F3"/>
    <w:rsid w:val="00B32427"/>
    <w:rsid w:val="00B326A5"/>
    <w:rsid w:val="00B32892"/>
    <w:rsid w:val="00B329FE"/>
    <w:rsid w:val="00B32C01"/>
    <w:rsid w:val="00B32D77"/>
    <w:rsid w:val="00B33006"/>
    <w:rsid w:val="00B33035"/>
    <w:rsid w:val="00B331F2"/>
    <w:rsid w:val="00B338A2"/>
    <w:rsid w:val="00B33AC6"/>
    <w:rsid w:val="00B33F8E"/>
    <w:rsid w:val="00B34010"/>
    <w:rsid w:val="00B3431F"/>
    <w:rsid w:val="00B346F3"/>
    <w:rsid w:val="00B348EB"/>
    <w:rsid w:val="00B34E7F"/>
    <w:rsid w:val="00B34F2A"/>
    <w:rsid w:val="00B35805"/>
    <w:rsid w:val="00B35879"/>
    <w:rsid w:val="00B3593F"/>
    <w:rsid w:val="00B35ED3"/>
    <w:rsid w:val="00B364E4"/>
    <w:rsid w:val="00B36637"/>
    <w:rsid w:val="00B367AD"/>
    <w:rsid w:val="00B36C1D"/>
    <w:rsid w:val="00B3700C"/>
    <w:rsid w:val="00B37171"/>
    <w:rsid w:val="00B3780B"/>
    <w:rsid w:val="00B37E7A"/>
    <w:rsid w:val="00B401DA"/>
    <w:rsid w:val="00B40470"/>
    <w:rsid w:val="00B40E6D"/>
    <w:rsid w:val="00B414BD"/>
    <w:rsid w:val="00B415B0"/>
    <w:rsid w:val="00B41691"/>
    <w:rsid w:val="00B41904"/>
    <w:rsid w:val="00B4197F"/>
    <w:rsid w:val="00B41C9C"/>
    <w:rsid w:val="00B41E68"/>
    <w:rsid w:val="00B41EA9"/>
    <w:rsid w:val="00B4200E"/>
    <w:rsid w:val="00B425E4"/>
    <w:rsid w:val="00B42E35"/>
    <w:rsid w:val="00B43183"/>
    <w:rsid w:val="00B43F53"/>
    <w:rsid w:val="00B441A7"/>
    <w:rsid w:val="00B444D0"/>
    <w:rsid w:val="00B44526"/>
    <w:rsid w:val="00B445E7"/>
    <w:rsid w:val="00B44915"/>
    <w:rsid w:val="00B45B30"/>
    <w:rsid w:val="00B45BFF"/>
    <w:rsid w:val="00B45CD0"/>
    <w:rsid w:val="00B45F08"/>
    <w:rsid w:val="00B46323"/>
    <w:rsid w:val="00B4632A"/>
    <w:rsid w:val="00B46962"/>
    <w:rsid w:val="00B46B61"/>
    <w:rsid w:val="00B46EAD"/>
    <w:rsid w:val="00B47223"/>
    <w:rsid w:val="00B477D6"/>
    <w:rsid w:val="00B47FA9"/>
    <w:rsid w:val="00B50D5B"/>
    <w:rsid w:val="00B50F0C"/>
    <w:rsid w:val="00B51113"/>
    <w:rsid w:val="00B51341"/>
    <w:rsid w:val="00B51427"/>
    <w:rsid w:val="00B515A2"/>
    <w:rsid w:val="00B51743"/>
    <w:rsid w:val="00B5174A"/>
    <w:rsid w:val="00B51861"/>
    <w:rsid w:val="00B519D4"/>
    <w:rsid w:val="00B51AA5"/>
    <w:rsid w:val="00B51C02"/>
    <w:rsid w:val="00B522A7"/>
    <w:rsid w:val="00B522C9"/>
    <w:rsid w:val="00B52352"/>
    <w:rsid w:val="00B52DDC"/>
    <w:rsid w:val="00B53039"/>
    <w:rsid w:val="00B5351E"/>
    <w:rsid w:val="00B53693"/>
    <w:rsid w:val="00B53953"/>
    <w:rsid w:val="00B53BEB"/>
    <w:rsid w:val="00B53DC1"/>
    <w:rsid w:val="00B54349"/>
    <w:rsid w:val="00B544FD"/>
    <w:rsid w:val="00B54884"/>
    <w:rsid w:val="00B55183"/>
    <w:rsid w:val="00B5533B"/>
    <w:rsid w:val="00B55847"/>
    <w:rsid w:val="00B558AA"/>
    <w:rsid w:val="00B558B9"/>
    <w:rsid w:val="00B55B7A"/>
    <w:rsid w:val="00B55C98"/>
    <w:rsid w:val="00B55EF3"/>
    <w:rsid w:val="00B56C4F"/>
    <w:rsid w:val="00B56D4E"/>
    <w:rsid w:val="00B56E5E"/>
    <w:rsid w:val="00B57570"/>
    <w:rsid w:val="00B57BB9"/>
    <w:rsid w:val="00B60C00"/>
    <w:rsid w:val="00B60EF0"/>
    <w:rsid w:val="00B60F9F"/>
    <w:rsid w:val="00B61293"/>
    <w:rsid w:val="00B614D5"/>
    <w:rsid w:val="00B617CE"/>
    <w:rsid w:val="00B61D20"/>
    <w:rsid w:val="00B61E30"/>
    <w:rsid w:val="00B61EBE"/>
    <w:rsid w:val="00B61F8F"/>
    <w:rsid w:val="00B620EA"/>
    <w:rsid w:val="00B62E60"/>
    <w:rsid w:val="00B63874"/>
    <w:rsid w:val="00B63C2B"/>
    <w:rsid w:val="00B63EF6"/>
    <w:rsid w:val="00B640EB"/>
    <w:rsid w:val="00B642BB"/>
    <w:rsid w:val="00B64731"/>
    <w:rsid w:val="00B64928"/>
    <w:rsid w:val="00B64B0B"/>
    <w:rsid w:val="00B64B90"/>
    <w:rsid w:val="00B650CC"/>
    <w:rsid w:val="00B656B4"/>
    <w:rsid w:val="00B65BB1"/>
    <w:rsid w:val="00B65D8C"/>
    <w:rsid w:val="00B666EA"/>
    <w:rsid w:val="00B66BA1"/>
    <w:rsid w:val="00B6706D"/>
    <w:rsid w:val="00B670F3"/>
    <w:rsid w:val="00B671A6"/>
    <w:rsid w:val="00B67256"/>
    <w:rsid w:val="00B672DF"/>
    <w:rsid w:val="00B67496"/>
    <w:rsid w:val="00B6760B"/>
    <w:rsid w:val="00B6777A"/>
    <w:rsid w:val="00B678F3"/>
    <w:rsid w:val="00B679D2"/>
    <w:rsid w:val="00B67AEA"/>
    <w:rsid w:val="00B67B39"/>
    <w:rsid w:val="00B67DC2"/>
    <w:rsid w:val="00B67E95"/>
    <w:rsid w:val="00B703C1"/>
    <w:rsid w:val="00B703CA"/>
    <w:rsid w:val="00B70704"/>
    <w:rsid w:val="00B70FE8"/>
    <w:rsid w:val="00B710A7"/>
    <w:rsid w:val="00B71462"/>
    <w:rsid w:val="00B715D2"/>
    <w:rsid w:val="00B71BAB"/>
    <w:rsid w:val="00B71C3C"/>
    <w:rsid w:val="00B72265"/>
    <w:rsid w:val="00B72F05"/>
    <w:rsid w:val="00B73094"/>
    <w:rsid w:val="00B732AB"/>
    <w:rsid w:val="00B735A9"/>
    <w:rsid w:val="00B73D6C"/>
    <w:rsid w:val="00B744C7"/>
    <w:rsid w:val="00B74C00"/>
    <w:rsid w:val="00B74CE4"/>
    <w:rsid w:val="00B74F96"/>
    <w:rsid w:val="00B752DC"/>
    <w:rsid w:val="00B75539"/>
    <w:rsid w:val="00B75985"/>
    <w:rsid w:val="00B759EE"/>
    <w:rsid w:val="00B76228"/>
    <w:rsid w:val="00B7633A"/>
    <w:rsid w:val="00B764A7"/>
    <w:rsid w:val="00B76758"/>
    <w:rsid w:val="00B76C99"/>
    <w:rsid w:val="00B76D9D"/>
    <w:rsid w:val="00B770E2"/>
    <w:rsid w:val="00B7748F"/>
    <w:rsid w:val="00B7770B"/>
    <w:rsid w:val="00B778F7"/>
    <w:rsid w:val="00B77DFE"/>
    <w:rsid w:val="00B80097"/>
    <w:rsid w:val="00B804A0"/>
    <w:rsid w:val="00B805C0"/>
    <w:rsid w:val="00B808E3"/>
    <w:rsid w:val="00B80AF7"/>
    <w:rsid w:val="00B80D6A"/>
    <w:rsid w:val="00B8104B"/>
    <w:rsid w:val="00B8150F"/>
    <w:rsid w:val="00B81717"/>
    <w:rsid w:val="00B81C03"/>
    <w:rsid w:val="00B81D99"/>
    <w:rsid w:val="00B81E2E"/>
    <w:rsid w:val="00B820CB"/>
    <w:rsid w:val="00B82632"/>
    <w:rsid w:val="00B82818"/>
    <w:rsid w:val="00B8288D"/>
    <w:rsid w:val="00B828EB"/>
    <w:rsid w:val="00B82CB1"/>
    <w:rsid w:val="00B82F8D"/>
    <w:rsid w:val="00B83248"/>
    <w:rsid w:val="00B835D8"/>
    <w:rsid w:val="00B83C42"/>
    <w:rsid w:val="00B83C52"/>
    <w:rsid w:val="00B840B4"/>
    <w:rsid w:val="00B8415F"/>
    <w:rsid w:val="00B842AE"/>
    <w:rsid w:val="00B842BD"/>
    <w:rsid w:val="00B84789"/>
    <w:rsid w:val="00B84881"/>
    <w:rsid w:val="00B849D1"/>
    <w:rsid w:val="00B84AEB"/>
    <w:rsid w:val="00B84C9D"/>
    <w:rsid w:val="00B84D1F"/>
    <w:rsid w:val="00B84EED"/>
    <w:rsid w:val="00B85180"/>
    <w:rsid w:val="00B85B0D"/>
    <w:rsid w:val="00B878E7"/>
    <w:rsid w:val="00B87F50"/>
    <w:rsid w:val="00B90915"/>
    <w:rsid w:val="00B90C60"/>
    <w:rsid w:val="00B90D42"/>
    <w:rsid w:val="00B911FD"/>
    <w:rsid w:val="00B913A9"/>
    <w:rsid w:val="00B91521"/>
    <w:rsid w:val="00B91721"/>
    <w:rsid w:val="00B91DE8"/>
    <w:rsid w:val="00B9240F"/>
    <w:rsid w:val="00B92FC3"/>
    <w:rsid w:val="00B93448"/>
    <w:rsid w:val="00B93730"/>
    <w:rsid w:val="00B944FD"/>
    <w:rsid w:val="00B946DF"/>
    <w:rsid w:val="00B94A40"/>
    <w:rsid w:val="00B94E31"/>
    <w:rsid w:val="00B9536F"/>
    <w:rsid w:val="00B95370"/>
    <w:rsid w:val="00B95552"/>
    <w:rsid w:val="00B955EE"/>
    <w:rsid w:val="00B95C97"/>
    <w:rsid w:val="00B96058"/>
    <w:rsid w:val="00B96190"/>
    <w:rsid w:val="00B961F6"/>
    <w:rsid w:val="00B96265"/>
    <w:rsid w:val="00B9673A"/>
    <w:rsid w:val="00B969E3"/>
    <w:rsid w:val="00B96BA1"/>
    <w:rsid w:val="00B96C32"/>
    <w:rsid w:val="00B97099"/>
    <w:rsid w:val="00B9760D"/>
    <w:rsid w:val="00B97625"/>
    <w:rsid w:val="00B97B6F"/>
    <w:rsid w:val="00BA038A"/>
    <w:rsid w:val="00BA049F"/>
    <w:rsid w:val="00BA04DB"/>
    <w:rsid w:val="00BA05EE"/>
    <w:rsid w:val="00BA0982"/>
    <w:rsid w:val="00BA0A65"/>
    <w:rsid w:val="00BA0C79"/>
    <w:rsid w:val="00BA0D81"/>
    <w:rsid w:val="00BA0D8F"/>
    <w:rsid w:val="00BA0DAE"/>
    <w:rsid w:val="00BA0E0B"/>
    <w:rsid w:val="00BA1196"/>
    <w:rsid w:val="00BA1D30"/>
    <w:rsid w:val="00BA1E1F"/>
    <w:rsid w:val="00BA1EBE"/>
    <w:rsid w:val="00BA1F5C"/>
    <w:rsid w:val="00BA2305"/>
    <w:rsid w:val="00BA2A9F"/>
    <w:rsid w:val="00BA2B1B"/>
    <w:rsid w:val="00BA3992"/>
    <w:rsid w:val="00BA3BE8"/>
    <w:rsid w:val="00BA4253"/>
    <w:rsid w:val="00BA4668"/>
    <w:rsid w:val="00BA4A46"/>
    <w:rsid w:val="00BA4A7B"/>
    <w:rsid w:val="00BA4AE0"/>
    <w:rsid w:val="00BA4B02"/>
    <w:rsid w:val="00BA4C69"/>
    <w:rsid w:val="00BA4CC0"/>
    <w:rsid w:val="00BA539D"/>
    <w:rsid w:val="00BA5CC7"/>
    <w:rsid w:val="00BA5DFD"/>
    <w:rsid w:val="00BA65C2"/>
    <w:rsid w:val="00BA67A3"/>
    <w:rsid w:val="00BA6AF8"/>
    <w:rsid w:val="00BA6F0A"/>
    <w:rsid w:val="00BA7877"/>
    <w:rsid w:val="00BB0127"/>
    <w:rsid w:val="00BB01CC"/>
    <w:rsid w:val="00BB0366"/>
    <w:rsid w:val="00BB0884"/>
    <w:rsid w:val="00BB0CE3"/>
    <w:rsid w:val="00BB0FCC"/>
    <w:rsid w:val="00BB112B"/>
    <w:rsid w:val="00BB147D"/>
    <w:rsid w:val="00BB1509"/>
    <w:rsid w:val="00BB1E41"/>
    <w:rsid w:val="00BB21B6"/>
    <w:rsid w:val="00BB3017"/>
    <w:rsid w:val="00BB30A2"/>
    <w:rsid w:val="00BB30D8"/>
    <w:rsid w:val="00BB3118"/>
    <w:rsid w:val="00BB33BD"/>
    <w:rsid w:val="00BB3422"/>
    <w:rsid w:val="00BB3B11"/>
    <w:rsid w:val="00BB3B5B"/>
    <w:rsid w:val="00BB3D32"/>
    <w:rsid w:val="00BB3EE8"/>
    <w:rsid w:val="00BB4745"/>
    <w:rsid w:val="00BB49AE"/>
    <w:rsid w:val="00BB4E6C"/>
    <w:rsid w:val="00BB5225"/>
    <w:rsid w:val="00BB530A"/>
    <w:rsid w:val="00BB5383"/>
    <w:rsid w:val="00BB5489"/>
    <w:rsid w:val="00BB5752"/>
    <w:rsid w:val="00BB5868"/>
    <w:rsid w:val="00BB5E98"/>
    <w:rsid w:val="00BB6B46"/>
    <w:rsid w:val="00BB6DBC"/>
    <w:rsid w:val="00BB7227"/>
    <w:rsid w:val="00BB72F8"/>
    <w:rsid w:val="00BB775C"/>
    <w:rsid w:val="00BB7C73"/>
    <w:rsid w:val="00BB7DC8"/>
    <w:rsid w:val="00BB7DEA"/>
    <w:rsid w:val="00BB7FC8"/>
    <w:rsid w:val="00BC028D"/>
    <w:rsid w:val="00BC032A"/>
    <w:rsid w:val="00BC0436"/>
    <w:rsid w:val="00BC0A9C"/>
    <w:rsid w:val="00BC0B0C"/>
    <w:rsid w:val="00BC127F"/>
    <w:rsid w:val="00BC128A"/>
    <w:rsid w:val="00BC1759"/>
    <w:rsid w:val="00BC1E9E"/>
    <w:rsid w:val="00BC233F"/>
    <w:rsid w:val="00BC24F1"/>
    <w:rsid w:val="00BC2DA0"/>
    <w:rsid w:val="00BC2E3F"/>
    <w:rsid w:val="00BC2E70"/>
    <w:rsid w:val="00BC344F"/>
    <w:rsid w:val="00BC35CE"/>
    <w:rsid w:val="00BC36EF"/>
    <w:rsid w:val="00BC3836"/>
    <w:rsid w:val="00BC387E"/>
    <w:rsid w:val="00BC3CFF"/>
    <w:rsid w:val="00BC3F13"/>
    <w:rsid w:val="00BC44B9"/>
    <w:rsid w:val="00BC44F6"/>
    <w:rsid w:val="00BC4506"/>
    <w:rsid w:val="00BC48BB"/>
    <w:rsid w:val="00BC4B4B"/>
    <w:rsid w:val="00BC4DBD"/>
    <w:rsid w:val="00BC5B24"/>
    <w:rsid w:val="00BC5EC2"/>
    <w:rsid w:val="00BC681F"/>
    <w:rsid w:val="00BC6FCA"/>
    <w:rsid w:val="00BC70A2"/>
    <w:rsid w:val="00BC7457"/>
    <w:rsid w:val="00BC74FB"/>
    <w:rsid w:val="00BC796C"/>
    <w:rsid w:val="00BC7BE8"/>
    <w:rsid w:val="00BC7F4F"/>
    <w:rsid w:val="00BD0772"/>
    <w:rsid w:val="00BD0D9B"/>
    <w:rsid w:val="00BD1629"/>
    <w:rsid w:val="00BD16DB"/>
    <w:rsid w:val="00BD2128"/>
    <w:rsid w:val="00BD21AF"/>
    <w:rsid w:val="00BD2594"/>
    <w:rsid w:val="00BD2797"/>
    <w:rsid w:val="00BD294C"/>
    <w:rsid w:val="00BD296A"/>
    <w:rsid w:val="00BD2E37"/>
    <w:rsid w:val="00BD3057"/>
    <w:rsid w:val="00BD3058"/>
    <w:rsid w:val="00BD35A4"/>
    <w:rsid w:val="00BD3B61"/>
    <w:rsid w:val="00BD3B64"/>
    <w:rsid w:val="00BD3BE5"/>
    <w:rsid w:val="00BD3DD2"/>
    <w:rsid w:val="00BD4684"/>
    <w:rsid w:val="00BD4B50"/>
    <w:rsid w:val="00BD4C01"/>
    <w:rsid w:val="00BD4D51"/>
    <w:rsid w:val="00BD50B8"/>
    <w:rsid w:val="00BD5198"/>
    <w:rsid w:val="00BD554D"/>
    <w:rsid w:val="00BD5F08"/>
    <w:rsid w:val="00BD60F5"/>
    <w:rsid w:val="00BD610C"/>
    <w:rsid w:val="00BD617D"/>
    <w:rsid w:val="00BD6B70"/>
    <w:rsid w:val="00BD6DFE"/>
    <w:rsid w:val="00BD6F2B"/>
    <w:rsid w:val="00BD6F6E"/>
    <w:rsid w:val="00BD7347"/>
    <w:rsid w:val="00BD74EE"/>
    <w:rsid w:val="00BD7843"/>
    <w:rsid w:val="00BD7BBB"/>
    <w:rsid w:val="00BD7F00"/>
    <w:rsid w:val="00BE0ADE"/>
    <w:rsid w:val="00BE0CF1"/>
    <w:rsid w:val="00BE130E"/>
    <w:rsid w:val="00BE13B8"/>
    <w:rsid w:val="00BE13C8"/>
    <w:rsid w:val="00BE1A19"/>
    <w:rsid w:val="00BE1A6C"/>
    <w:rsid w:val="00BE1C4C"/>
    <w:rsid w:val="00BE1C60"/>
    <w:rsid w:val="00BE1F3A"/>
    <w:rsid w:val="00BE2137"/>
    <w:rsid w:val="00BE216D"/>
    <w:rsid w:val="00BE22C4"/>
    <w:rsid w:val="00BE23D1"/>
    <w:rsid w:val="00BE2AFC"/>
    <w:rsid w:val="00BE2BDB"/>
    <w:rsid w:val="00BE2C61"/>
    <w:rsid w:val="00BE2EFE"/>
    <w:rsid w:val="00BE2F2A"/>
    <w:rsid w:val="00BE2F64"/>
    <w:rsid w:val="00BE3438"/>
    <w:rsid w:val="00BE3BD1"/>
    <w:rsid w:val="00BE3C11"/>
    <w:rsid w:val="00BE4442"/>
    <w:rsid w:val="00BE47B3"/>
    <w:rsid w:val="00BE49BE"/>
    <w:rsid w:val="00BE5071"/>
    <w:rsid w:val="00BE5317"/>
    <w:rsid w:val="00BE5391"/>
    <w:rsid w:val="00BE543B"/>
    <w:rsid w:val="00BE549C"/>
    <w:rsid w:val="00BE56DC"/>
    <w:rsid w:val="00BE58DB"/>
    <w:rsid w:val="00BE5A3E"/>
    <w:rsid w:val="00BE649C"/>
    <w:rsid w:val="00BE6563"/>
    <w:rsid w:val="00BE6573"/>
    <w:rsid w:val="00BE6E95"/>
    <w:rsid w:val="00BE76EC"/>
    <w:rsid w:val="00BE7C29"/>
    <w:rsid w:val="00BF05EB"/>
    <w:rsid w:val="00BF0642"/>
    <w:rsid w:val="00BF125A"/>
    <w:rsid w:val="00BF2098"/>
    <w:rsid w:val="00BF2C0E"/>
    <w:rsid w:val="00BF3076"/>
    <w:rsid w:val="00BF30A7"/>
    <w:rsid w:val="00BF3234"/>
    <w:rsid w:val="00BF3D2A"/>
    <w:rsid w:val="00BF3DFB"/>
    <w:rsid w:val="00BF3EA2"/>
    <w:rsid w:val="00BF3EAA"/>
    <w:rsid w:val="00BF3F53"/>
    <w:rsid w:val="00BF42FB"/>
    <w:rsid w:val="00BF4928"/>
    <w:rsid w:val="00BF4B37"/>
    <w:rsid w:val="00BF51C7"/>
    <w:rsid w:val="00BF522F"/>
    <w:rsid w:val="00BF537A"/>
    <w:rsid w:val="00BF58C6"/>
    <w:rsid w:val="00BF5D4D"/>
    <w:rsid w:val="00BF64D5"/>
    <w:rsid w:val="00BF6DED"/>
    <w:rsid w:val="00BF6E39"/>
    <w:rsid w:val="00BF6E85"/>
    <w:rsid w:val="00BF71F0"/>
    <w:rsid w:val="00BF7682"/>
    <w:rsid w:val="00BF7D56"/>
    <w:rsid w:val="00BF7E00"/>
    <w:rsid w:val="00C0002A"/>
    <w:rsid w:val="00C00075"/>
    <w:rsid w:val="00C0010F"/>
    <w:rsid w:val="00C00185"/>
    <w:rsid w:val="00C0069E"/>
    <w:rsid w:val="00C01A53"/>
    <w:rsid w:val="00C01A72"/>
    <w:rsid w:val="00C01CB6"/>
    <w:rsid w:val="00C01E0F"/>
    <w:rsid w:val="00C01E2C"/>
    <w:rsid w:val="00C01FE0"/>
    <w:rsid w:val="00C02752"/>
    <w:rsid w:val="00C02B86"/>
    <w:rsid w:val="00C02C6D"/>
    <w:rsid w:val="00C031A8"/>
    <w:rsid w:val="00C03B2B"/>
    <w:rsid w:val="00C03BE8"/>
    <w:rsid w:val="00C03CDB"/>
    <w:rsid w:val="00C03E50"/>
    <w:rsid w:val="00C03FD8"/>
    <w:rsid w:val="00C042C7"/>
    <w:rsid w:val="00C04811"/>
    <w:rsid w:val="00C049BA"/>
    <w:rsid w:val="00C04E8D"/>
    <w:rsid w:val="00C04EAB"/>
    <w:rsid w:val="00C0503E"/>
    <w:rsid w:val="00C050EF"/>
    <w:rsid w:val="00C05107"/>
    <w:rsid w:val="00C051B3"/>
    <w:rsid w:val="00C059E1"/>
    <w:rsid w:val="00C05EBA"/>
    <w:rsid w:val="00C062EF"/>
    <w:rsid w:val="00C0684E"/>
    <w:rsid w:val="00C06B01"/>
    <w:rsid w:val="00C06C2B"/>
    <w:rsid w:val="00C07026"/>
    <w:rsid w:val="00C07131"/>
    <w:rsid w:val="00C074C1"/>
    <w:rsid w:val="00C079CA"/>
    <w:rsid w:val="00C07C06"/>
    <w:rsid w:val="00C07EBF"/>
    <w:rsid w:val="00C07EF2"/>
    <w:rsid w:val="00C1020C"/>
    <w:rsid w:val="00C104BD"/>
    <w:rsid w:val="00C10566"/>
    <w:rsid w:val="00C10B87"/>
    <w:rsid w:val="00C10BB3"/>
    <w:rsid w:val="00C1121B"/>
    <w:rsid w:val="00C11537"/>
    <w:rsid w:val="00C117F8"/>
    <w:rsid w:val="00C1182B"/>
    <w:rsid w:val="00C118A4"/>
    <w:rsid w:val="00C11D6E"/>
    <w:rsid w:val="00C11E56"/>
    <w:rsid w:val="00C11E9C"/>
    <w:rsid w:val="00C12465"/>
    <w:rsid w:val="00C12529"/>
    <w:rsid w:val="00C125E6"/>
    <w:rsid w:val="00C1276B"/>
    <w:rsid w:val="00C12939"/>
    <w:rsid w:val="00C12AB3"/>
    <w:rsid w:val="00C12D43"/>
    <w:rsid w:val="00C13350"/>
    <w:rsid w:val="00C13480"/>
    <w:rsid w:val="00C13981"/>
    <w:rsid w:val="00C1398E"/>
    <w:rsid w:val="00C13BF3"/>
    <w:rsid w:val="00C13C96"/>
    <w:rsid w:val="00C13DA7"/>
    <w:rsid w:val="00C13DDB"/>
    <w:rsid w:val="00C13F8A"/>
    <w:rsid w:val="00C141A4"/>
    <w:rsid w:val="00C143F0"/>
    <w:rsid w:val="00C146A7"/>
    <w:rsid w:val="00C14743"/>
    <w:rsid w:val="00C14E64"/>
    <w:rsid w:val="00C150A3"/>
    <w:rsid w:val="00C1554E"/>
    <w:rsid w:val="00C158CD"/>
    <w:rsid w:val="00C159DA"/>
    <w:rsid w:val="00C15B78"/>
    <w:rsid w:val="00C15BAF"/>
    <w:rsid w:val="00C15C6D"/>
    <w:rsid w:val="00C15DBA"/>
    <w:rsid w:val="00C16068"/>
    <w:rsid w:val="00C1611C"/>
    <w:rsid w:val="00C16255"/>
    <w:rsid w:val="00C16743"/>
    <w:rsid w:val="00C16D9D"/>
    <w:rsid w:val="00C16F12"/>
    <w:rsid w:val="00C175B9"/>
    <w:rsid w:val="00C175BA"/>
    <w:rsid w:val="00C17936"/>
    <w:rsid w:val="00C17AD2"/>
    <w:rsid w:val="00C17F98"/>
    <w:rsid w:val="00C2035E"/>
    <w:rsid w:val="00C204D0"/>
    <w:rsid w:val="00C20706"/>
    <w:rsid w:val="00C2072E"/>
    <w:rsid w:val="00C20971"/>
    <w:rsid w:val="00C20BD2"/>
    <w:rsid w:val="00C219BB"/>
    <w:rsid w:val="00C21A3F"/>
    <w:rsid w:val="00C21B06"/>
    <w:rsid w:val="00C221C8"/>
    <w:rsid w:val="00C22420"/>
    <w:rsid w:val="00C22783"/>
    <w:rsid w:val="00C22D6C"/>
    <w:rsid w:val="00C22DFE"/>
    <w:rsid w:val="00C23037"/>
    <w:rsid w:val="00C234CF"/>
    <w:rsid w:val="00C237CE"/>
    <w:rsid w:val="00C241F2"/>
    <w:rsid w:val="00C24760"/>
    <w:rsid w:val="00C24879"/>
    <w:rsid w:val="00C24B59"/>
    <w:rsid w:val="00C2500C"/>
    <w:rsid w:val="00C25133"/>
    <w:rsid w:val="00C253E8"/>
    <w:rsid w:val="00C25BC5"/>
    <w:rsid w:val="00C25BCE"/>
    <w:rsid w:val="00C25D9C"/>
    <w:rsid w:val="00C25FB9"/>
    <w:rsid w:val="00C25FD2"/>
    <w:rsid w:val="00C261CC"/>
    <w:rsid w:val="00C268C9"/>
    <w:rsid w:val="00C26D6F"/>
    <w:rsid w:val="00C2703A"/>
    <w:rsid w:val="00C270B7"/>
    <w:rsid w:val="00C27405"/>
    <w:rsid w:val="00C2765F"/>
    <w:rsid w:val="00C276D6"/>
    <w:rsid w:val="00C27CFA"/>
    <w:rsid w:val="00C27DEF"/>
    <w:rsid w:val="00C27FDD"/>
    <w:rsid w:val="00C30186"/>
    <w:rsid w:val="00C301B6"/>
    <w:rsid w:val="00C30703"/>
    <w:rsid w:val="00C3071A"/>
    <w:rsid w:val="00C30901"/>
    <w:rsid w:val="00C309FF"/>
    <w:rsid w:val="00C313D7"/>
    <w:rsid w:val="00C31D1E"/>
    <w:rsid w:val="00C31DA6"/>
    <w:rsid w:val="00C31EC1"/>
    <w:rsid w:val="00C32046"/>
    <w:rsid w:val="00C32D87"/>
    <w:rsid w:val="00C33245"/>
    <w:rsid w:val="00C3331D"/>
    <w:rsid w:val="00C3344F"/>
    <w:rsid w:val="00C334BA"/>
    <w:rsid w:val="00C334E6"/>
    <w:rsid w:val="00C335FE"/>
    <w:rsid w:val="00C3362C"/>
    <w:rsid w:val="00C33987"/>
    <w:rsid w:val="00C33CD6"/>
    <w:rsid w:val="00C33EF0"/>
    <w:rsid w:val="00C34E8D"/>
    <w:rsid w:val="00C354B7"/>
    <w:rsid w:val="00C360D8"/>
    <w:rsid w:val="00C36241"/>
    <w:rsid w:val="00C36262"/>
    <w:rsid w:val="00C36A53"/>
    <w:rsid w:val="00C36B25"/>
    <w:rsid w:val="00C36B78"/>
    <w:rsid w:val="00C36C92"/>
    <w:rsid w:val="00C36EF8"/>
    <w:rsid w:val="00C37CD4"/>
    <w:rsid w:val="00C37D41"/>
    <w:rsid w:val="00C37D78"/>
    <w:rsid w:val="00C401BD"/>
    <w:rsid w:val="00C40352"/>
    <w:rsid w:val="00C406BD"/>
    <w:rsid w:val="00C4078C"/>
    <w:rsid w:val="00C40898"/>
    <w:rsid w:val="00C4089D"/>
    <w:rsid w:val="00C408CB"/>
    <w:rsid w:val="00C40B15"/>
    <w:rsid w:val="00C40B7F"/>
    <w:rsid w:val="00C40D10"/>
    <w:rsid w:val="00C40F06"/>
    <w:rsid w:val="00C40F54"/>
    <w:rsid w:val="00C40FAF"/>
    <w:rsid w:val="00C41326"/>
    <w:rsid w:val="00C414D2"/>
    <w:rsid w:val="00C41653"/>
    <w:rsid w:val="00C41852"/>
    <w:rsid w:val="00C41DDE"/>
    <w:rsid w:val="00C423BE"/>
    <w:rsid w:val="00C42572"/>
    <w:rsid w:val="00C425BE"/>
    <w:rsid w:val="00C428EC"/>
    <w:rsid w:val="00C42C69"/>
    <w:rsid w:val="00C42DCB"/>
    <w:rsid w:val="00C42F24"/>
    <w:rsid w:val="00C4365C"/>
    <w:rsid w:val="00C437A1"/>
    <w:rsid w:val="00C437AE"/>
    <w:rsid w:val="00C439EE"/>
    <w:rsid w:val="00C44294"/>
    <w:rsid w:val="00C44656"/>
    <w:rsid w:val="00C44B38"/>
    <w:rsid w:val="00C44DD3"/>
    <w:rsid w:val="00C45273"/>
    <w:rsid w:val="00C45A44"/>
    <w:rsid w:val="00C45E61"/>
    <w:rsid w:val="00C45EA0"/>
    <w:rsid w:val="00C463BA"/>
    <w:rsid w:val="00C464AA"/>
    <w:rsid w:val="00C465E6"/>
    <w:rsid w:val="00C46745"/>
    <w:rsid w:val="00C46A13"/>
    <w:rsid w:val="00C46BCF"/>
    <w:rsid w:val="00C46E6C"/>
    <w:rsid w:val="00C46EE3"/>
    <w:rsid w:val="00C470E0"/>
    <w:rsid w:val="00C475B9"/>
    <w:rsid w:val="00C4794B"/>
    <w:rsid w:val="00C47AAB"/>
    <w:rsid w:val="00C47B29"/>
    <w:rsid w:val="00C47D0C"/>
    <w:rsid w:val="00C50042"/>
    <w:rsid w:val="00C503E4"/>
    <w:rsid w:val="00C50654"/>
    <w:rsid w:val="00C50D90"/>
    <w:rsid w:val="00C511FF"/>
    <w:rsid w:val="00C5138F"/>
    <w:rsid w:val="00C51487"/>
    <w:rsid w:val="00C5179B"/>
    <w:rsid w:val="00C51B04"/>
    <w:rsid w:val="00C51BDE"/>
    <w:rsid w:val="00C51F92"/>
    <w:rsid w:val="00C522A1"/>
    <w:rsid w:val="00C524A7"/>
    <w:rsid w:val="00C524E1"/>
    <w:rsid w:val="00C526F4"/>
    <w:rsid w:val="00C5292F"/>
    <w:rsid w:val="00C52AC2"/>
    <w:rsid w:val="00C52B72"/>
    <w:rsid w:val="00C52F01"/>
    <w:rsid w:val="00C53190"/>
    <w:rsid w:val="00C53238"/>
    <w:rsid w:val="00C53486"/>
    <w:rsid w:val="00C538C6"/>
    <w:rsid w:val="00C53972"/>
    <w:rsid w:val="00C53B5C"/>
    <w:rsid w:val="00C53E05"/>
    <w:rsid w:val="00C53E3F"/>
    <w:rsid w:val="00C5403D"/>
    <w:rsid w:val="00C54586"/>
    <w:rsid w:val="00C54769"/>
    <w:rsid w:val="00C54C3D"/>
    <w:rsid w:val="00C54C9D"/>
    <w:rsid w:val="00C54DCF"/>
    <w:rsid w:val="00C54E52"/>
    <w:rsid w:val="00C552F9"/>
    <w:rsid w:val="00C55315"/>
    <w:rsid w:val="00C55431"/>
    <w:rsid w:val="00C5562A"/>
    <w:rsid w:val="00C557D5"/>
    <w:rsid w:val="00C55939"/>
    <w:rsid w:val="00C55A59"/>
    <w:rsid w:val="00C55A73"/>
    <w:rsid w:val="00C55B2F"/>
    <w:rsid w:val="00C56078"/>
    <w:rsid w:val="00C56196"/>
    <w:rsid w:val="00C56242"/>
    <w:rsid w:val="00C564EC"/>
    <w:rsid w:val="00C56532"/>
    <w:rsid w:val="00C569B9"/>
    <w:rsid w:val="00C56C9E"/>
    <w:rsid w:val="00C56DB1"/>
    <w:rsid w:val="00C5778F"/>
    <w:rsid w:val="00C57863"/>
    <w:rsid w:val="00C579E6"/>
    <w:rsid w:val="00C604CB"/>
    <w:rsid w:val="00C608D1"/>
    <w:rsid w:val="00C611A6"/>
    <w:rsid w:val="00C619EB"/>
    <w:rsid w:val="00C619F2"/>
    <w:rsid w:val="00C61B55"/>
    <w:rsid w:val="00C61C3C"/>
    <w:rsid w:val="00C61EDD"/>
    <w:rsid w:val="00C61F4B"/>
    <w:rsid w:val="00C62092"/>
    <w:rsid w:val="00C62362"/>
    <w:rsid w:val="00C624B8"/>
    <w:rsid w:val="00C62535"/>
    <w:rsid w:val="00C627A7"/>
    <w:rsid w:val="00C627ED"/>
    <w:rsid w:val="00C62B90"/>
    <w:rsid w:val="00C62BF3"/>
    <w:rsid w:val="00C6333A"/>
    <w:rsid w:val="00C633A1"/>
    <w:rsid w:val="00C6341A"/>
    <w:rsid w:val="00C641D5"/>
    <w:rsid w:val="00C64307"/>
    <w:rsid w:val="00C64544"/>
    <w:rsid w:val="00C6455D"/>
    <w:rsid w:val="00C64694"/>
    <w:rsid w:val="00C64706"/>
    <w:rsid w:val="00C6478B"/>
    <w:rsid w:val="00C6508D"/>
    <w:rsid w:val="00C655E3"/>
    <w:rsid w:val="00C65F2F"/>
    <w:rsid w:val="00C65FBB"/>
    <w:rsid w:val="00C665CD"/>
    <w:rsid w:val="00C66623"/>
    <w:rsid w:val="00C66701"/>
    <w:rsid w:val="00C668CC"/>
    <w:rsid w:val="00C672C4"/>
    <w:rsid w:val="00C672F1"/>
    <w:rsid w:val="00C67336"/>
    <w:rsid w:val="00C6786C"/>
    <w:rsid w:val="00C6786F"/>
    <w:rsid w:val="00C678A8"/>
    <w:rsid w:val="00C67CC4"/>
    <w:rsid w:val="00C67FA8"/>
    <w:rsid w:val="00C70029"/>
    <w:rsid w:val="00C706CA"/>
    <w:rsid w:val="00C70A52"/>
    <w:rsid w:val="00C70A57"/>
    <w:rsid w:val="00C70A9F"/>
    <w:rsid w:val="00C70B0F"/>
    <w:rsid w:val="00C70D12"/>
    <w:rsid w:val="00C71089"/>
    <w:rsid w:val="00C71618"/>
    <w:rsid w:val="00C71743"/>
    <w:rsid w:val="00C71A47"/>
    <w:rsid w:val="00C71EE1"/>
    <w:rsid w:val="00C71FD2"/>
    <w:rsid w:val="00C723A1"/>
    <w:rsid w:val="00C724A6"/>
    <w:rsid w:val="00C7275F"/>
    <w:rsid w:val="00C7341A"/>
    <w:rsid w:val="00C738BD"/>
    <w:rsid w:val="00C73CB6"/>
    <w:rsid w:val="00C73CF2"/>
    <w:rsid w:val="00C7428C"/>
    <w:rsid w:val="00C749A0"/>
    <w:rsid w:val="00C74A52"/>
    <w:rsid w:val="00C74AF9"/>
    <w:rsid w:val="00C75471"/>
    <w:rsid w:val="00C756A5"/>
    <w:rsid w:val="00C757D6"/>
    <w:rsid w:val="00C758C0"/>
    <w:rsid w:val="00C75932"/>
    <w:rsid w:val="00C75E0D"/>
    <w:rsid w:val="00C76167"/>
    <w:rsid w:val="00C76365"/>
    <w:rsid w:val="00C7677D"/>
    <w:rsid w:val="00C768CB"/>
    <w:rsid w:val="00C76A21"/>
    <w:rsid w:val="00C76C80"/>
    <w:rsid w:val="00C76E44"/>
    <w:rsid w:val="00C77072"/>
    <w:rsid w:val="00C776C8"/>
    <w:rsid w:val="00C7783C"/>
    <w:rsid w:val="00C77C71"/>
    <w:rsid w:val="00C77E18"/>
    <w:rsid w:val="00C80316"/>
    <w:rsid w:val="00C80C31"/>
    <w:rsid w:val="00C813A4"/>
    <w:rsid w:val="00C8164C"/>
    <w:rsid w:val="00C816E3"/>
    <w:rsid w:val="00C81B7D"/>
    <w:rsid w:val="00C82014"/>
    <w:rsid w:val="00C82415"/>
    <w:rsid w:val="00C82455"/>
    <w:rsid w:val="00C824CB"/>
    <w:rsid w:val="00C82AA8"/>
    <w:rsid w:val="00C82BFE"/>
    <w:rsid w:val="00C83222"/>
    <w:rsid w:val="00C8358D"/>
    <w:rsid w:val="00C837B2"/>
    <w:rsid w:val="00C83824"/>
    <w:rsid w:val="00C83963"/>
    <w:rsid w:val="00C84EDC"/>
    <w:rsid w:val="00C8508F"/>
    <w:rsid w:val="00C851EC"/>
    <w:rsid w:val="00C8570E"/>
    <w:rsid w:val="00C85877"/>
    <w:rsid w:val="00C85986"/>
    <w:rsid w:val="00C85B9A"/>
    <w:rsid w:val="00C85BD6"/>
    <w:rsid w:val="00C85EA7"/>
    <w:rsid w:val="00C85F04"/>
    <w:rsid w:val="00C8682C"/>
    <w:rsid w:val="00C868FD"/>
    <w:rsid w:val="00C86A70"/>
    <w:rsid w:val="00C86EE0"/>
    <w:rsid w:val="00C87493"/>
    <w:rsid w:val="00C87521"/>
    <w:rsid w:val="00C877B2"/>
    <w:rsid w:val="00C87AD9"/>
    <w:rsid w:val="00C87C3A"/>
    <w:rsid w:val="00C90318"/>
    <w:rsid w:val="00C9047A"/>
    <w:rsid w:val="00C90870"/>
    <w:rsid w:val="00C90E3C"/>
    <w:rsid w:val="00C911B7"/>
    <w:rsid w:val="00C91C2F"/>
    <w:rsid w:val="00C9233C"/>
    <w:rsid w:val="00C92631"/>
    <w:rsid w:val="00C92CA6"/>
    <w:rsid w:val="00C930D5"/>
    <w:rsid w:val="00C937B3"/>
    <w:rsid w:val="00C93FAC"/>
    <w:rsid w:val="00C94348"/>
    <w:rsid w:val="00C948F5"/>
    <w:rsid w:val="00C94990"/>
    <w:rsid w:val="00C94AD7"/>
    <w:rsid w:val="00C94D95"/>
    <w:rsid w:val="00C94E92"/>
    <w:rsid w:val="00C954D8"/>
    <w:rsid w:val="00C95640"/>
    <w:rsid w:val="00C9564E"/>
    <w:rsid w:val="00C958FA"/>
    <w:rsid w:val="00C9590D"/>
    <w:rsid w:val="00C95CE3"/>
    <w:rsid w:val="00C95EF4"/>
    <w:rsid w:val="00C960BA"/>
    <w:rsid w:val="00C966E1"/>
    <w:rsid w:val="00C96AD0"/>
    <w:rsid w:val="00C96EEA"/>
    <w:rsid w:val="00C97007"/>
    <w:rsid w:val="00C970DD"/>
    <w:rsid w:val="00C97152"/>
    <w:rsid w:val="00C9755C"/>
    <w:rsid w:val="00C9758A"/>
    <w:rsid w:val="00C979CD"/>
    <w:rsid w:val="00C97B7F"/>
    <w:rsid w:val="00C97CE8"/>
    <w:rsid w:val="00CA023B"/>
    <w:rsid w:val="00CA09B5"/>
    <w:rsid w:val="00CA0C2D"/>
    <w:rsid w:val="00CA1010"/>
    <w:rsid w:val="00CA156E"/>
    <w:rsid w:val="00CA1BD8"/>
    <w:rsid w:val="00CA1F02"/>
    <w:rsid w:val="00CA240C"/>
    <w:rsid w:val="00CA2C2F"/>
    <w:rsid w:val="00CA37ED"/>
    <w:rsid w:val="00CA4286"/>
    <w:rsid w:val="00CA4C3D"/>
    <w:rsid w:val="00CA4D85"/>
    <w:rsid w:val="00CA4FC1"/>
    <w:rsid w:val="00CA50BA"/>
    <w:rsid w:val="00CA582F"/>
    <w:rsid w:val="00CA5BB1"/>
    <w:rsid w:val="00CA6302"/>
    <w:rsid w:val="00CA6806"/>
    <w:rsid w:val="00CA68FE"/>
    <w:rsid w:val="00CA6D35"/>
    <w:rsid w:val="00CA6E2E"/>
    <w:rsid w:val="00CA6F50"/>
    <w:rsid w:val="00CA6FD2"/>
    <w:rsid w:val="00CA70B3"/>
    <w:rsid w:val="00CA72CC"/>
    <w:rsid w:val="00CA7E43"/>
    <w:rsid w:val="00CB016D"/>
    <w:rsid w:val="00CB03CA"/>
    <w:rsid w:val="00CB0411"/>
    <w:rsid w:val="00CB0E91"/>
    <w:rsid w:val="00CB0ECA"/>
    <w:rsid w:val="00CB0F69"/>
    <w:rsid w:val="00CB1376"/>
    <w:rsid w:val="00CB13B6"/>
    <w:rsid w:val="00CB15B1"/>
    <w:rsid w:val="00CB1632"/>
    <w:rsid w:val="00CB1674"/>
    <w:rsid w:val="00CB1881"/>
    <w:rsid w:val="00CB19AB"/>
    <w:rsid w:val="00CB21F6"/>
    <w:rsid w:val="00CB2557"/>
    <w:rsid w:val="00CB2AAA"/>
    <w:rsid w:val="00CB2EE1"/>
    <w:rsid w:val="00CB2FAC"/>
    <w:rsid w:val="00CB3196"/>
    <w:rsid w:val="00CB3369"/>
    <w:rsid w:val="00CB33C6"/>
    <w:rsid w:val="00CB357D"/>
    <w:rsid w:val="00CB3EB4"/>
    <w:rsid w:val="00CB3F3C"/>
    <w:rsid w:val="00CB4E04"/>
    <w:rsid w:val="00CB4EAC"/>
    <w:rsid w:val="00CB5099"/>
    <w:rsid w:val="00CB54E9"/>
    <w:rsid w:val="00CB5946"/>
    <w:rsid w:val="00CB6745"/>
    <w:rsid w:val="00CB695B"/>
    <w:rsid w:val="00CB6D53"/>
    <w:rsid w:val="00CB6E7F"/>
    <w:rsid w:val="00CB7373"/>
    <w:rsid w:val="00CB74C6"/>
    <w:rsid w:val="00CB7CDC"/>
    <w:rsid w:val="00CB7D3A"/>
    <w:rsid w:val="00CC0A85"/>
    <w:rsid w:val="00CC1279"/>
    <w:rsid w:val="00CC143A"/>
    <w:rsid w:val="00CC1FA4"/>
    <w:rsid w:val="00CC27D2"/>
    <w:rsid w:val="00CC299E"/>
    <w:rsid w:val="00CC30DA"/>
    <w:rsid w:val="00CC3783"/>
    <w:rsid w:val="00CC3AD5"/>
    <w:rsid w:val="00CC3BD7"/>
    <w:rsid w:val="00CC3C69"/>
    <w:rsid w:val="00CC3C7F"/>
    <w:rsid w:val="00CC3DD9"/>
    <w:rsid w:val="00CC3EFA"/>
    <w:rsid w:val="00CC3F01"/>
    <w:rsid w:val="00CC40B5"/>
    <w:rsid w:val="00CC44E1"/>
    <w:rsid w:val="00CC4606"/>
    <w:rsid w:val="00CC461B"/>
    <w:rsid w:val="00CC473D"/>
    <w:rsid w:val="00CC4E76"/>
    <w:rsid w:val="00CC510A"/>
    <w:rsid w:val="00CC5888"/>
    <w:rsid w:val="00CC5AB9"/>
    <w:rsid w:val="00CC5CA8"/>
    <w:rsid w:val="00CC64A0"/>
    <w:rsid w:val="00CC6AFA"/>
    <w:rsid w:val="00CC6C8A"/>
    <w:rsid w:val="00CC6EE1"/>
    <w:rsid w:val="00CC6F2F"/>
    <w:rsid w:val="00CC7159"/>
    <w:rsid w:val="00CC71F1"/>
    <w:rsid w:val="00CC72F7"/>
    <w:rsid w:val="00CC7417"/>
    <w:rsid w:val="00CD0134"/>
    <w:rsid w:val="00CD01A2"/>
    <w:rsid w:val="00CD01E1"/>
    <w:rsid w:val="00CD0513"/>
    <w:rsid w:val="00CD08E4"/>
    <w:rsid w:val="00CD08F4"/>
    <w:rsid w:val="00CD1240"/>
    <w:rsid w:val="00CD13A8"/>
    <w:rsid w:val="00CD15CF"/>
    <w:rsid w:val="00CD18D5"/>
    <w:rsid w:val="00CD1985"/>
    <w:rsid w:val="00CD1ACE"/>
    <w:rsid w:val="00CD1B60"/>
    <w:rsid w:val="00CD1B99"/>
    <w:rsid w:val="00CD2070"/>
    <w:rsid w:val="00CD2209"/>
    <w:rsid w:val="00CD22B7"/>
    <w:rsid w:val="00CD247B"/>
    <w:rsid w:val="00CD2569"/>
    <w:rsid w:val="00CD2C98"/>
    <w:rsid w:val="00CD321D"/>
    <w:rsid w:val="00CD351B"/>
    <w:rsid w:val="00CD352D"/>
    <w:rsid w:val="00CD38D9"/>
    <w:rsid w:val="00CD3D5E"/>
    <w:rsid w:val="00CD3E15"/>
    <w:rsid w:val="00CD4089"/>
    <w:rsid w:val="00CD4094"/>
    <w:rsid w:val="00CD42C1"/>
    <w:rsid w:val="00CD49D7"/>
    <w:rsid w:val="00CD4A52"/>
    <w:rsid w:val="00CD4C41"/>
    <w:rsid w:val="00CD4DE8"/>
    <w:rsid w:val="00CD506F"/>
    <w:rsid w:val="00CD581A"/>
    <w:rsid w:val="00CD5E01"/>
    <w:rsid w:val="00CD5FC3"/>
    <w:rsid w:val="00CD5FE0"/>
    <w:rsid w:val="00CD641B"/>
    <w:rsid w:val="00CD6C2F"/>
    <w:rsid w:val="00CD6EB0"/>
    <w:rsid w:val="00CD717D"/>
    <w:rsid w:val="00CD7271"/>
    <w:rsid w:val="00CD756D"/>
    <w:rsid w:val="00CD788B"/>
    <w:rsid w:val="00CD7A38"/>
    <w:rsid w:val="00CD7D52"/>
    <w:rsid w:val="00CD7E87"/>
    <w:rsid w:val="00CE0291"/>
    <w:rsid w:val="00CE066A"/>
    <w:rsid w:val="00CE0F27"/>
    <w:rsid w:val="00CE1387"/>
    <w:rsid w:val="00CE14A3"/>
    <w:rsid w:val="00CE14D9"/>
    <w:rsid w:val="00CE1534"/>
    <w:rsid w:val="00CE16FB"/>
    <w:rsid w:val="00CE1895"/>
    <w:rsid w:val="00CE1ED9"/>
    <w:rsid w:val="00CE2265"/>
    <w:rsid w:val="00CE245B"/>
    <w:rsid w:val="00CE259B"/>
    <w:rsid w:val="00CE26EE"/>
    <w:rsid w:val="00CE2757"/>
    <w:rsid w:val="00CE2A24"/>
    <w:rsid w:val="00CE2A9C"/>
    <w:rsid w:val="00CE2D91"/>
    <w:rsid w:val="00CE2F13"/>
    <w:rsid w:val="00CE2F37"/>
    <w:rsid w:val="00CE30B0"/>
    <w:rsid w:val="00CE32C0"/>
    <w:rsid w:val="00CE339B"/>
    <w:rsid w:val="00CE3A3A"/>
    <w:rsid w:val="00CE4166"/>
    <w:rsid w:val="00CE4391"/>
    <w:rsid w:val="00CE550C"/>
    <w:rsid w:val="00CE67CA"/>
    <w:rsid w:val="00CE6C76"/>
    <w:rsid w:val="00CE6CDF"/>
    <w:rsid w:val="00CE6D3E"/>
    <w:rsid w:val="00CE74BE"/>
    <w:rsid w:val="00CE750D"/>
    <w:rsid w:val="00CE7A08"/>
    <w:rsid w:val="00CE7D14"/>
    <w:rsid w:val="00CE7E11"/>
    <w:rsid w:val="00CF0011"/>
    <w:rsid w:val="00CF02C5"/>
    <w:rsid w:val="00CF0337"/>
    <w:rsid w:val="00CF034B"/>
    <w:rsid w:val="00CF0C5D"/>
    <w:rsid w:val="00CF110E"/>
    <w:rsid w:val="00CF1326"/>
    <w:rsid w:val="00CF15DC"/>
    <w:rsid w:val="00CF1C92"/>
    <w:rsid w:val="00CF25C9"/>
    <w:rsid w:val="00CF273B"/>
    <w:rsid w:val="00CF28EC"/>
    <w:rsid w:val="00CF2BF8"/>
    <w:rsid w:val="00CF2CD7"/>
    <w:rsid w:val="00CF2E57"/>
    <w:rsid w:val="00CF2F75"/>
    <w:rsid w:val="00CF3707"/>
    <w:rsid w:val="00CF3766"/>
    <w:rsid w:val="00CF392B"/>
    <w:rsid w:val="00CF3BE1"/>
    <w:rsid w:val="00CF4272"/>
    <w:rsid w:val="00CF4973"/>
    <w:rsid w:val="00CF49D6"/>
    <w:rsid w:val="00CF4ED9"/>
    <w:rsid w:val="00CF4EF8"/>
    <w:rsid w:val="00CF4FC2"/>
    <w:rsid w:val="00CF5142"/>
    <w:rsid w:val="00CF55DD"/>
    <w:rsid w:val="00CF5688"/>
    <w:rsid w:val="00CF584A"/>
    <w:rsid w:val="00CF5A0E"/>
    <w:rsid w:val="00CF5ECA"/>
    <w:rsid w:val="00CF602B"/>
    <w:rsid w:val="00CF639B"/>
    <w:rsid w:val="00CF63B0"/>
    <w:rsid w:val="00CF6865"/>
    <w:rsid w:val="00CF68B7"/>
    <w:rsid w:val="00CF7391"/>
    <w:rsid w:val="00CF75C4"/>
    <w:rsid w:val="00CF7755"/>
    <w:rsid w:val="00CF795A"/>
    <w:rsid w:val="00CF7F9A"/>
    <w:rsid w:val="00D001DD"/>
    <w:rsid w:val="00D001FE"/>
    <w:rsid w:val="00D0025D"/>
    <w:rsid w:val="00D00306"/>
    <w:rsid w:val="00D0063B"/>
    <w:rsid w:val="00D006D7"/>
    <w:rsid w:val="00D0096D"/>
    <w:rsid w:val="00D00ADC"/>
    <w:rsid w:val="00D00E18"/>
    <w:rsid w:val="00D00E83"/>
    <w:rsid w:val="00D00F63"/>
    <w:rsid w:val="00D01063"/>
    <w:rsid w:val="00D0113C"/>
    <w:rsid w:val="00D01670"/>
    <w:rsid w:val="00D01B5F"/>
    <w:rsid w:val="00D01CE1"/>
    <w:rsid w:val="00D01D87"/>
    <w:rsid w:val="00D01DCB"/>
    <w:rsid w:val="00D01E28"/>
    <w:rsid w:val="00D021C4"/>
    <w:rsid w:val="00D021DB"/>
    <w:rsid w:val="00D0227F"/>
    <w:rsid w:val="00D02722"/>
    <w:rsid w:val="00D028AA"/>
    <w:rsid w:val="00D02924"/>
    <w:rsid w:val="00D02FC0"/>
    <w:rsid w:val="00D0302C"/>
    <w:rsid w:val="00D03117"/>
    <w:rsid w:val="00D031FD"/>
    <w:rsid w:val="00D03428"/>
    <w:rsid w:val="00D03456"/>
    <w:rsid w:val="00D0362C"/>
    <w:rsid w:val="00D037EF"/>
    <w:rsid w:val="00D038F9"/>
    <w:rsid w:val="00D03C67"/>
    <w:rsid w:val="00D03F10"/>
    <w:rsid w:val="00D041DE"/>
    <w:rsid w:val="00D0465B"/>
    <w:rsid w:val="00D04824"/>
    <w:rsid w:val="00D0487A"/>
    <w:rsid w:val="00D04FAC"/>
    <w:rsid w:val="00D051E7"/>
    <w:rsid w:val="00D05301"/>
    <w:rsid w:val="00D054D9"/>
    <w:rsid w:val="00D05669"/>
    <w:rsid w:val="00D058F2"/>
    <w:rsid w:val="00D05B0F"/>
    <w:rsid w:val="00D0600B"/>
    <w:rsid w:val="00D06031"/>
    <w:rsid w:val="00D0646B"/>
    <w:rsid w:val="00D06F76"/>
    <w:rsid w:val="00D1001C"/>
    <w:rsid w:val="00D10614"/>
    <w:rsid w:val="00D10790"/>
    <w:rsid w:val="00D10CC0"/>
    <w:rsid w:val="00D10E0A"/>
    <w:rsid w:val="00D10F52"/>
    <w:rsid w:val="00D10FB2"/>
    <w:rsid w:val="00D114C9"/>
    <w:rsid w:val="00D11A47"/>
    <w:rsid w:val="00D11F5E"/>
    <w:rsid w:val="00D12294"/>
    <w:rsid w:val="00D12B07"/>
    <w:rsid w:val="00D13136"/>
    <w:rsid w:val="00D135CB"/>
    <w:rsid w:val="00D1397C"/>
    <w:rsid w:val="00D139A5"/>
    <w:rsid w:val="00D13A33"/>
    <w:rsid w:val="00D13C12"/>
    <w:rsid w:val="00D1451E"/>
    <w:rsid w:val="00D1465D"/>
    <w:rsid w:val="00D146FF"/>
    <w:rsid w:val="00D162C9"/>
    <w:rsid w:val="00D16708"/>
    <w:rsid w:val="00D168C3"/>
    <w:rsid w:val="00D1720F"/>
    <w:rsid w:val="00D174F1"/>
    <w:rsid w:val="00D175A3"/>
    <w:rsid w:val="00D17985"/>
    <w:rsid w:val="00D17B6B"/>
    <w:rsid w:val="00D17CD6"/>
    <w:rsid w:val="00D2003F"/>
    <w:rsid w:val="00D20457"/>
    <w:rsid w:val="00D208AC"/>
    <w:rsid w:val="00D20933"/>
    <w:rsid w:val="00D20BB3"/>
    <w:rsid w:val="00D20CD7"/>
    <w:rsid w:val="00D20DC5"/>
    <w:rsid w:val="00D212EE"/>
    <w:rsid w:val="00D2140D"/>
    <w:rsid w:val="00D2178D"/>
    <w:rsid w:val="00D21C64"/>
    <w:rsid w:val="00D21CE6"/>
    <w:rsid w:val="00D2285E"/>
    <w:rsid w:val="00D22C28"/>
    <w:rsid w:val="00D22CA7"/>
    <w:rsid w:val="00D22F2C"/>
    <w:rsid w:val="00D22FCB"/>
    <w:rsid w:val="00D2326D"/>
    <w:rsid w:val="00D23621"/>
    <w:rsid w:val="00D2393B"/>
    <w:rsid w:val="00D23AEA"/>
    <w:rsid w:val="00D23DFC"/>
    <w:rsid w:val="00D24048"/>
    <w:rsid w:val="00D240D7"/>
    <w:rsid w:val="00D24686"/>
    <w:rsid w:val="00D24878"/>
    <w:rsid w:val="00D24B73"/>
    <w:rsid w:val="00D24B9D"/>
    <w:rsid w:val="00D24C2E"/>
    <w:rsid w:val="00D25560"/>
    <w:rsid w:val="00D25660"/>
    <w:rsid w:val="00D26114"/>
    <w:rsid w:val="00D26343"/>
    <w:rsid w:val="00D26B71"/>
    <w:rsid w:val="00D26FB8"/>
    <w:rsid w:val="00D27180"/>
    <w:rsid w:val="00D27224"/>
    <w:rsid w:val="00D27349"/>
    <w:rsid w:val="00D27477"/>
    <w:rsid w:val="00D27538"/>
    <w:rsid w:val="00D27EAD"/>
    <w:rsid w:val="00D27F2D"/>
    <w:rsid w:val="00D30903"/>
    <w:rsid w:val="00D30A5E"/>
    <w:rsid w:val="00D30B57"/>
    <w:rsid w:val="00D30C04"/>
    <w:rsid w:val="00D30E4B"/>
    <w:rsid w:val="00D30FEC"/>
    <w:rsid w:val="00D3118E"/>
    <w:rsid w:val="00D31794"/>
    <w:rsid w:val="00D31823"/>
    <w:rsid w:val="00D319E5"/>
    <w:rsid w:val="00D31AB1"/>
    <w:rsid w:val="00D31B24"/>
    <w:rsid w:val="00D31CC0"/>
    <w:rsid w:val="00D32279"/>
    <w:rsid w:val="00D32358"/>
    <w:rsid w:val="00D323DE"/>
    <w:rsid w:val="00D329D8"/>
    <w:rsid w:val="00D32C10"/>
    <w:rsid w:val="00D33478"/>
    <w:rsid w:val="00D3348B"/>
    <w:rsid w:val="00D3357E"/>
    <w:rsid w:val="00D3398C"/>
    <w:rsid w:val="00D33CD4"/>
    <w:rsid w:val="00D33DE0"/>
    <w:rsid w:val="00D33ED5"/>
    <w:rsid w:val="00D344BC"/>
    <w:rsid w:val="00D3456D"/>
    <w:rsid w:val="00D34801"/>
    <w:rsid w:val="00D3484F"/>
    <w:rsid w:val="00D34C28"/>
    <w:rsid w:val="00D3563D"/>
    <w:rsid w:val="00D356B0"/>
    <w:rsid w:val="00D35953"/>
    <w:rsid w:val="00D359FA"/>
    <w:rsid w:val="00D36461"/>
    <w:rsid w:val="00D36567"/>
    <w:rsid w:val="00D365E6"/>
    <w:rsid w:val="00D368D9"/>
    <w:rsid w:val="00D36903"/>
    <w:rsid w:val="00D36ECA"/>
    <w:rsid w:val="00D37086"/>
    <w:rsid w:val="00D370A9"/>
    <w:rsid w:val="00D370C0"/>
    <w:rsid w:val="00D371F5"/>
    <w:rsid w:val="00D37AEB"/>
    <w:rsid w:val="00D40594"/>
    <w:rsid w:val="00D4079F"/>
    <w:rsid w:val="00D407BA"/>
    <w:rsid w:val="00D41156"/>
    <w:rsid w:val="00D415AC"/>
    <w:rsid w:val="00D4160B"/>
    <w:rsid w:val="00D41A91"/>
    <w:rsid w:val="00D41AAC"/>
    <w:rsid w:val="00D41D7B"/>
    <w:rsid w:val="00D41EE6"/>
    <w:rsid w:val="00D41F03"/>
    <w:rsid w:val="00D423D4"/>
    <w:rsid w:val="00D425A8"/>
    <w:rsid w:val="00D426A4"/>
    <w:rsid w:val="00D42A78"/>
    <w:rsid w:val="00D43363"/>
    <w:rsid w:val="00D43BA5"/>
    <w:rsid w:val="00D44160"/>
    <w:rsid w:val="00D44212"/>
    <w:rsid w:val="00D44A10"/>
    <w:rsid w:val="00D44A65"/>
    <w:rsid w:val="00D44EBD"/>
    <w:rsid w:val="00D4549F"/>
    <w:rsid w:val="00D45B60"/>
    <w:rsid w:val="00D45ECC"/>
    <w:rsid w:val="00D4633C"/>
    <w:rsid w:val="00D46700"/>
    <w:rsid w:val="00D467DE"/>
    <w:rsid w:val="00D46C20"/>
    <w:rsid w:val="00D4703B"/>
    <w:rsid w:val="00D4713C"/>
    <w:rsid w:val="00D4715C"/>
    <w:rsid w:val="00D47186"/>
    <w:rsid w:val="00D47BB2"/>
    <w:rsid w:val="00D47C97"/>
    <w:rsid w:val="00D47DA3"/>
    <w:rsid w:val="00D50069"/>
    <w:rsid w:val="00D50470"/>
    <w:rsid w:val="00D50525"/>
    <w:rsid w:val="00D50536"/>
    <w:rsid w:val="00D50608"/>
    <w:rsid w:val="00D506E5"/>
    <w:rsid w:val="00D50D3E"/>
    <w:rsid w:val="00D50E6D"/>
    <w:rsid w:val="00D510C9"/>
    <w:rsid w:val="00D51120"/>
    <w:rsid w:val="00D5161A"/>
    <w:rsid w:val="00D51916"/>
    <w:rsid w:val="00D51960"/>
    <w:rsid w:val="00D51DA0"/>
    <w:rsid w:val="00D51E08"/>
    <w:rsid w:val="00D525F7"/>
    <w:rsid w:val="00D52759"/>
    <w:rsid w:val="00D52791"/>
    <w:rsid w:val="00D5281A"/>
    <w:rsid w:val="00D5283F"/>
    <w:rsid w:val="00D52F85"/>
    <w:rsid w:val="00D5311A"/>
    <w:rsid w:val="00D533FE"/>
    <w:rsid w:val="00D536A6"/>
    <w:rsid w:val="00D53AA9"/>
    <w:rsid w:val="00D542CE"/>
    <w:rsid w:val="00D54346"/>
    <w:rsid w:val="00D54D27"/>
    <w:rsid w:val="00D54DCF"/>
    <w:rsid w:val="00D55907"/>
    <w:rsid w:val="00D55A39"/>
    <w:rsid w:val="00D55BC5"/>
    <w:rsid w:val="00D564C3"/>
    <w:rsid w:val="00D56BC8"/>
    <w:rsid w:val="00D5751C"/>
    <w:rsid w:val="00D57742"/>
    <w:rsid w:val="00D60304"/>
    <w:rsid w:val="00D60468"/>
    <w:rsid w:val="00D60BAE"/>
    <w:rsid w:val="00D60CF3"/>
    <w:rsid w:val="00D60E0A"/>
    <w:rsid w:val="00D60F5D"/>
    <w:rsid w:val="00D6127D"/>
    <w:rsid w:val="00D61596"/>
    <w:rsid w:val="00D616BF"/>
    <w:rsid w:val="00D61E44"/>
    <w:rsid w:val="00D6221A"/>
    <w:rsid w:val="00D62316"/>
    <w:rsid w:val="00D62496"/>
    <w:rsid w:val="00D62A0B"/>
    <w:rsid w:val="00D62ECE"/>
    <w:rsid w:val="00D63468"/>
    <w:rsid w:val="00D635E3"/>
    <w:rsid w:val="00D63608"/>
    <w:rsid w:val="00D6367A"/>
    <w:rsid w:val="00D63B56"/>
    <w:rsid w:val="00D63D90"/>
    <w:rsid w:val="00D63F31"/>
    <w:rsid w:val="00D64248"/>
    <w:rsid w:val="00D6427A"/>
    <w:rsid w:val="00D64363"/>
    <w:rsid w:val="00D648B1"/>
    <w:rsid w:val="00D64A28"/>
    <w:rsid w:val="00D64D6C"/>
    <w:rsid w:val="00D64E60"/>
    <w:rsid w:val="00D64FB5"/>
    <w:rsid w:val="00D650E5"/>
    <w:rsid w:val="00D650EC"/>
    <w:rsid w:val="00D651BD"/>
    <w:rsid w:val="00D65608"/>
    <w:rsid w:val="00D65CDB"/>
    <w:rsid w:val="00D65DC8"/>
    <w:rsid w:val="00D66140"/>
    <w:rsid w:val="00D66834"/>
    <w:rsid w:val="00D6695D"/>
    <w:rsid w:val="00D66A98"/>
    <w:rsid w:val="00D66BC4"/>
    <w:rsid w:val="00D67123"/>
    <w:rsid w:val="00D673C4"/>
    <w:rsid w:val="00D67B23"/>
    <w:rsid w:val="00D67D2B"/>
    <w:rsid w:val="00D67DE2"/>
    <w:rsid w:val="00D70627"/>
    <w:rsid w:val="00D70903"/>
    <w:rsid w:val="00D70A12"/>
    <w:rsid w:val="00D70BC7"/>
    <w:rsid w:val="00D70C10"/>
    <w:rsid w:val="00D70ED3"/>
    <w:rsid w:val="00D70F4B"/>
    <w:rsid w:val="00D71184"/>
    <w:rsid w:val="00D7130E"/>
    <w:rsid w:val="00D7278C"/>
    <w:rsid w:val="00D72C7E"/>
    <w:rsid w:val="00D72CCB"/>
    <w:rsid w:val="00D7357E"/>
    <w:rsid w:val="00D73671"/>
    <w:rsid w:val="00D73B40"/>
    <w:rsid w:val="00D73EA9"/>
    <w:rsid w:val="00D749BF"/>
    <w:rsid w:val="00D74B9A"/>
    <w:rsid w:val="00D74F9D"/>
    <w:rsid w:val="00D75113"/>
    <w:rsid w:val="00D754B5"/>
    <w:rsid w:val="00D755D9"/>
    <w:rsid w:val="00D75772"/>
    <w:rsid w:val="00D75C06"/>
    <w:rsid w:val="00D75ED7"/>
    <w:rsid w:val="00D761A6"/>
    <w:rsid w:val="00D7642A"/>
    <w:rsid w:val="00D76B20"/>
    <w:rsid w:val="00D76E93"/>
    <w:rsid w:val="00D7728A"/>
    <w:rsid w:val="00D775EF"/>
    <w:rsid w:val="00D77865"/>
    <w:rsid w:val="00D7787D"/>
    <w:rsid w:val="00D77AE1"/>
    <w:rsid w:val="00D8013C"/>
    <w:rsid w:val="00D8014B"/>
    <w:rsid w:val="00D80439"/>
    <w:rsid w:val="00D8066F"/>
    <w:rsid w:val="00D807B5"/>
    <w:rsid w:val="00D8086A"/>
    <w:rsid w:val="00D80BDA"/>
    <w:rsid w:val="00D80C9D"/>
    <w:rsid w:val="00D80FB3"/>
    <w:rsid w:val="00D81409"/>
    <w:rsid w:val="00D81528"/>
    <w:rsid w:val="00D81797"/>
    <w:rsid w:val="00D81D4B"/>
    <w:rsid w:val="00D82569"/>
    <w:rsid w:val="00D825DC"/>
    <w:rsid w:val="00D826E1"/>
    <w:rsid w:val="00D82A3E"/>
    <w:rsid w:val="00D82BF0"/>
    <w:rsid w:val="00D831E4"/>
    <w:rsid w:val="00D83A9C"/>
    <w:rsid w:val="00D83CC5"/>
    <w:rsid w:val="00D84242"/>
    <w:rsid w:val="00D848BF"/>
    <w:rsid w:val="00D84911"/>
    <w:rsid w:val="00D84BCD"/>
    <w:rsid w:val="00D8537B"/>
    <w:rsid w:val="00D854D3"/>
    <w:rsid w:val="00D860E4"/>
    <w:rsid w:val="00D86147"/>
    <w:rsid w:val="00D8621F"/>
    <w:rsid w:val="00D862CC"/>
    <w:rsid w:val="00D86537"/>
    <w:rsid w:val="00D867A6"/>
    <w:rsid w:val="00D86C85"/>
    <w:rsid w:val="00D86D95"/>
    <w:rsid w:val="00D86DCD"/>
    <w:rsid w:val="00D8735A"/>
    <w:rsid w:val="00D87441"/>
    <w:rsid w:val="00D877CF"/>
    <w:rsid w:val="00D87EED"/>
    <w:rsid w:val="00D90121"/>
    <w:rsid w:val="00D9058C"/>
    <w:rsid w:val="00D90681"/>
    <w:rsid w:val="00D90AC6"/>
    <w:rsid w:val="00D90E43"/>
    <w:rsid w:val="00D91082"/>
    <w:rsid w:val="00D913E1"/>
    <w:rsid w:val="00D91538"/>
    <w:rsid w:val="00D91831"/>
    <w:rsid w:val="00D9188C"/>
    <w:rsid w:val="00D918B0"/>
    <w:rsid w:val="00D91F9E"/>
    <w:rsid w:val="00D9235A"/>
    <w:rsid w:val="00D92409"/>
    <w:rsid w:val="00D924A4"/>
    <w:rsid w:val="00D92C63"/>
    <w:rsid w:val="00D92D3C"/>
    <w:rsid w:val="00D9331A"/>
    <w:rsid w:val="00D937FF"/>
    <w:rsid w:val="00D93937"/>
    <w:rsid w:val="00D93ED0"/>
    <w:rsid w:val="00D93F8A"/>
    <w:rsid w:val="00D94738"/>
    <w:rsid w:val="00D94839"/>
    <w:rsid w:val="00D952D2"/>
    <w:rsid w:val="00D95C77"/>
    <w:rsid w:val="00D9647E"/>
    <w:rsid w:val="00D96CD4"/>
    <w:rsid w:val="00D96ED9"/>
    <w:rsid w:val="00D970B8"/>
    <w:rsid w:val="00D974B7"/>
    <w:rsid w:val="00D976E3"/>
    <w:rsid w:val="00D979A3"/>
    <w:rsid w:val="00D97EB2"/>
    <w:rsid w:val="00DA0131"/>
    <w:rsid w:val="00DA0250"/>
    <w:rsid w:val="00DA0EFE"/>
    <w:rsid w:val="00DA1115"/>
    <w:rsid w:val="00DA2597"/>
    <w:rsid w:val="00DA28EA"/>
    <w:rsid w:val="00DA29CB"/>
    <w:rsid w:val="00DA33BE"/>
    <w:rsid w:val="00DA3A48"/>
    <w:rsid w:val="00DA3CC6"/>
    <w:rsid w:val="00DA3CE2"/>
    <w:rsid w:val="00DA416B"/>
    <w:rsid w:val="00DA4172"/>
    <w:rsid w:val="00DA44F4"/>
    <w:rsid w:val="00DA4A9C"/>
    <w:rsid w:val="00DA4D59"/>
    <w:rsid w:val="00DA51D5"/>
    <w:rsid w:val="00DA53FC"/>
    <w:rsid w:val="00DA55A3"/>
    <w:rsid w:val="00DA5693"/>
    <w:rsid w:val="00DA59B8"/>
    <w:rsid w:val="00DA5AC5"/>
    <w:rsid w:val="00DA5BD1"/>
    <w:rsid w:val="00DA5C3B"/>
    <w:rsid w:val="00DA5CDA"/>
    <w:rsid w:val="00DA5F47"/>
    <w:rsid w:val="00DA62B6"/>
    <w:rsid w:val="00DA630B"/>
    <w:rsid w:val="00DA6479"/>
    <w:rsid w:val="00DA6526"/>
    <w:rsid w:val="00DA66F2"/>
    <w:rsid w:val="00DA6A59"/>
    <w:rsid w:val="00DA6D08"/>
    <w:rsid w:val="00DA6DB7"/>
    <w:rsid w:val="00DA6F4A"/>
    <w:rsid w:val="00DA70DA"/>
    <w:rsid w:val="00DA7143"/>
    <w:rsid w:val="00DA7151"/>
    <w:rsid w:val="00DA71C1"/>
    <w:rsid w:val="00DA71E2"/>
    <w:rsid w:val="00DA7369"/>
    <w:rsid w:val="00DA7610"/>
    <w:rsid w:val="00DA7654"/>
    <w:rsid w:val="00DB0172"/>
    <w:rsid w:val="00DB0193"/>
    <w:rsid w:val="00DB0444"/>
    <w:rsid w:val="00DB0583"/>
    <w:rsid w:val="00DB0598"/>
    <w:rsid w:val="00DB0622"/>
    <w:rsid w:val="00DB06FE"/>
    <w:rsid w:val="00DB074D"/>
    <w:rsid w:val="00DB0A07"/>
    <w:rsid w:val="00DB0E05"/>
    <w:rsid w:val="00DB115B"/>
    <w:rsid w:val="00DB1488"/>
    <w:rsid w:val="00DB1CAA"/>
    <w:rsid w:val="00DB211B"/>
    <w:rsid w:val="00DB22BD"/>
    <w:rsid w:val="00DB2634"/>
    <w:rsid w:val="00DB2B0C"/>
    <w:rsid w:val="00DB2EA4"/>
    <w:rsid w:val="00DB355D"/>
    <w:rsid w:val="00DB395D"/>
    <w:rsid w:val="00DB3C4A"/>
    <w:rsid w:val="00DB4040"/>
    <w:rsid w:val="00DB43C5"/>
    <w:rsid w:val="00DB45AB"/>
    <w:rsid w:val="00DB45C9"/>
    <w:rsid w:val="00DB4707"/>
    <w:rsid w:val="00DB4C62"/>
    <w:rsid w:val="00DB518E"/>
    <w:rsid w:val="00DB5312"/>
    <w:rsid w:val="00DB54AD"/>
    <w:rsid w:val="00DB5717"/>
    <w:rsid w:val="00DB5980"/>
    <w:rsid w:val="00DB5D58"/>
    <w:rsid w:val="00DB5F55"/>
    <w:rsid w:val="00DB609F"/>
    <w:rsid w:val="00DB622A"/>
    <w:rsid w:val="00DB63FE"/>
    <w:rsid w:val="00DB6431"/>
    <w:rsid w:val="00DB6874"/>
    <w:rsid w:val="00DB68DE"/>
    <w:rsid w:val="00DB6B6A"/>
    <w:rsid w:val="00DB6CA6"/>
    <w:rsid w:val="00DB76CE"/>
    <w:rsid w:val="00DB7738"/>
    <w:rsid w:val="00DB7AA6"/>
    <w:rsid w:val="00DC008B"/>
    <w:rsid w:val="00DC012C"/>
    <w:rsid w:val="00DC02F2"/>
    <w:rsid w:val="00DC04DF"/>
    <w:rsid w:val="00DC0681"/>
    <w:rsid w:val="00DC0A23"/>
    <w:rsid w:val="00DC0C8B"/>
    <w:rsid w:val="00DC0D1D"/>
    <w:rsid w:val="00DC0EE8"/>
    <w:rsid w:val="00DC188B"/>
    <w:rsid w:val="00DC1B94"/>
    <w:rsid w:val="00DC2302"/>
    <w:rsid w:val="00DC2A50"/>
    <w:rsid w:val="00DC2BF2"/>
    <w:rsid w:val="00DC2D45"/>
    <w:rsid w:val="00DC3319"/>
    <w:rsid w:val="00DC353A"/>
    <w:rsid w:val="00DC3624"/>
    <w:rsid w:val="00DC3AA6"/>
    <w:rsid w:val="00DC446A"/>
    <w:rsid w:val="00DC4568"/>
    <w:rsid w:val="00DC45EA"/>
    <w:rsid w:val="00DC4BAA"/>
    <w:rsid w:val="00DC4FFE"/>
    <w:rsid w:val="00DC5271"/>
    <w:rsid w:val="00DC59C7"/>
    <w:rsid w:val="00DC5CA6"/>
    <w:rsid w:val="00DC60CD"/>
    <w:rsid w:val="00DC6285"/>
    <w:rsid w:val="00DC6A44"/>
    <w:rsid w:val="00DC6C30"/>
    <w:rsid w:val="00DC6DDC"/>
    <w:rsid w:val="00DC6F72"/>
    <w:rsid w:val="00DC7372"/>
    <w:rsid w:val="00DC7436"/>
    <w:rsid w:val="00DC78B9"/>
    <w:rsid w:val="00DC79AC"/>
    <w:rsid w:val="00DC7D40"/>
    <w:rsid w:val="00DD0003"/>
    <w:rsid w:val="00DD02C3"/>
    <w:rsid w:val="00DD03CA"/>
    <w:rsid w:val="00DD04A4"/>
    <w:rsid w:val="00DD0AB8"/>
    <w:rsid w:val="00DD0EF9"/>
    <w:rsid w:val="00DD12A7"/>
    <w:rsid w:val="00DD2684"/>
    <w:rsid w:val="00DD27EE"/>
    <w:rsid w:val="00DD2926"/>
    <w:rsid w:val="00DD3039"/>
    <w:rsid w:val="00DD315B"/>
    <w:rsid w:val="00DD3260"/>
    <w:rsid w:val="00DD32EE"/>
    <w:rsid w:val="00DD34B0"/>
    <w:rsid w:val="00DD42EE"/>
    <w:rsid w:val="00DD4CC7"/>
    <w:rsid w:val="00DD5418"/>
    <w:rsid w:val="00DD5773"/>
    <w:rsid w:val="00DD5CCD"/>
    <w:rsid w:val="00DD616A"/>
    <w:rsid w:val="00DD6417"/>
    <w:rsid w:val="00DD6657"/>
    <w:rsid w:val="00DD67EC"/>
    <w:rsid w:val="00DD6C46"/>
    <w:rsid w:val="00DD6EF9"/>
    <w:rsid w:val="00DD760B"/>
    <w:rsid w:val="00DE067C"/>
    <w:rsid w:val="00DE0724"/>
    <w:rsid w:val="00DE0951"/>
    <w:rsid w:val="00DE0EB5"/>
    <w:rsid w:val="00DE0FC6"/>
    <w:rsid w:val="00DE117E"/>
    <w:rsid w:val="00DE1276"/>
    <w:rsid w:val="00DE1495"/>
    <w:rsid w:val="00DE19D9"/>
    <w:rsid w:val="00DE1C11"/>
    <w:rsid w:val="00DE1D0A"/>
    <w:rsid w:val="00DE1D45"/>
    <w:rsid w:val="00DE2261"/>
    <w:rsid w:val="00DE2359"/>
    <w:rsid w:val="00DE24AC"/>
    <w:rsid w:val="00DE28D7"/>
    <w:rsid w:val="00DE2D42"/>
    <w:rsid w:val="00DE30FB"/>
    <w:rsid w:val="00DE328B"/>
    <w:rsid w:val="00DE36D2"/>
    <w:rsid w:val="00DE3955"/>
    <w:rsid w:val="00DE3B4A"/>
    <w:rsid w:val="00DE3F29"/>
    <w:rsid w:val="00DE414F"/>
    <w:rsid w:val="00DE41D2"/>
    <w:rsid w:val="00DE43A5"/>
    <w:rsid w:val="00DE4CE7"/>
    <w:rsid w:val="00DE5040"/>
    <w:rsid w:val="00DE58F6"/>
    <w:rsid w:val="00DE5AFE"/>
    <w:rsid w:val="00DE60D5"/>
    <w:rsid w:val="00DE621A"/>
    <w:rsid w:val="00DE65B5"/>
    <w:rsid w:val="00DE69DB"/>
    <w:rsid w:val="00DE6C2B"/>
    <w:rsid w:val="00DE6FF5"/>
    <w:rsid w:val="00DE704A"/>
    <w:rsid w:val="00DE7198"/>
    <w:rsid w:val="00DE77A2"/>
    <w:rsid w:val="00DE7873"/>
    <w:rsid w:val="00DE7CE8"/>
    <w:rsid w:val="00DF067E"/>
    <w:rsid w:val="00DF0893"/>
    <w:rsid w:val="00DF0A61"/>
    <w:rsid w:val="00DF16DB"/>
    <w:rsid w:val="00DF1788"/>
    <w:rsid w:val="00DF189E"/>
    <w:rsid w:val="00DF1913"/>
    <w:rsid w:val="00DF1C0B"/>
    <w:rsid w:val="00DF2DC3"/>
    <w:rsid w:val="00DF2DF7"/>
    <w:rsid w:val="00DF3444"/>
    <w:rsid w:val="00DF37A9"/>
    <w:rsid w:val="00DF3CC6"/>
    <w:rsid w:val="00DF4104"/>
    <w:rsid w:val="00DF47B3"/>
    <w:rsid w:val="00DF492E"/>
    <w:rsid w:val="00DF4A8D"/>
    <w:rsid w:val="00DF4D4B"/>
    <w:rsid w:val="00DF5284"/>
    <w:rsid w:val="00DF5551"/>
    <w:rsid w:val="00DF5F78"/>
    <w:rsid w:val="00DF6031"/>
    <w:rsid w:val="00DF617D"/>
    <w:rsid w:val="00DF6262"/>
    <w:rsid w:val="00DF63A2"/>
    <w:rsid w:val="00DF660C"/>
    <w:rsid w:val="00DF6622"/>
    <w:rsid w:val="00DF708D"/>
    <w:rsid w:val="00DF73D2"/>
    <w:rsid w:val="00DF750D"/>
    <w:rsid w:val="00DF7557"/>
    <w:rsid w:val="00DF7710"/>
    <w:rsid w:val="00DF78CB"/>
    <w:rsid w:val="00DF7A11"/>
    <w:rsid w:val="00DF7CF9"/>
    <w:rsid w:val="00DF7D83"/>
    <w:rsid w:val="00DF7F20"/>
    <w:rsid w:val="00DF7F71"/>
    <w:rsid w:val="00E006C5"/>
    <w:rsid w:val="00E00D9C"/>
    <w:rsid w:val="00E0102F"/>
    <w:rsid w:val="00E01551"/>
    <w:rsid w:val="00E0181D"/>
    <w:rsid w:val="00E01E00"/>
    <w:rsid w:val="00E02332"/>
    <w:rsid w:val="00E02F2B"/>
    <w:rsid w:val="00E041B5"/>
    <w:rsid w:val="00E041C0"/>
    <w:rsid w:val="00E046E6"/>
    <w:rsid w:val="00E04769"/>
    <w:rsid w:val="00E049F4"/>
    <w:rsid w:val="00E04B54"/>
    <w:rsid w:val="00E04B7F"/>
    <w:rsid w:val="00E050EE"/>
    <w:rsid w:val="00E06220"/>
    <w:rsid w:val="00E067F6"/>
    <w:rsid w:val="00E068F0"/>
    <w:rsid w:val="00E06B13"/>
    <w:rsid w:val="00E06B81"/>
    <w:rsid w:val="00E07A1B"/>
    <w:rsid w:val="00E07AE7"/>
    <w:rsid w:val="00E07BD6"/>
    <w:rsid w:val="00E10013"/>
    <w:rsid w:val="00E10173"/>
    <w:rsid w:val="00E10561"/>
    <w:rsid w:val="00E105C8"/>
    <w:rsid w:val="00E106CF"/>
    <w:rsid w:val="00E10BF1"/>
    <w:rsid w:val="00E1115D"/>
    <w:rsid w:val="00E122A7"/>
    <w:rsid w:val="00E12570"/>
    <w:rsid w:val="00E1260B"/>
    <w:rsid w:val="00E126DC"/>
    <w:rsid w:val="00E1299C"/>
    <w:rsid w:val="00E12BD2"/>
    <w:rsid w:val="00E12C32"/>
    <w:rsid w:val="00E12C40"/>
    <w:rsid w:val="00E12CB4"/>
    <w:rsid w:val="00E12F30"/>
    <w:rsid w:val="00E13289"/>
    <w:rsid w:val="00E1332D"/>
    <w:rsid w:val="00E13431"/>
    <w:rsid w:val="00E139BB"/>
    <w:rsid w:val="00E140AB"/>
    <w:rsid w:val="00E144E7"/>
    <w:rsid w:val="00E144F8"/>
    <w:rsid w:val="00E1475D"/>
    <w:rsid w:val="00E148E7"/>
    <w:rsid w:val="00E14CDA"/>
    <w:rsid w:val="00E14F20"/>
    <w:rsid w:val="00E14F41"/>
    <w:rsid w:val="00E150F2"/>
    <w:rsid w:val="00E15236"/>
    <w:rsid w:val="00E15362"/>
    <w:rsid w:val="00E1550D"/>
    <w:rsid w:val="00E156CF"/>
    <w:rsid w:val="00E15A41"/>
    <w:rsid w:val="00E15B7F"/>
    <w:rsid w:val="00E15CB6"/>
    <w:rsid w:val="00E15E90"/>
    <w:rsid w:val="00E16770"/>
    <w:rsid w:val="00E16786"/>
    <w:rsid w:val="00E16BDB"/>
    <w:rsid w:val="00E16DB2"/>
    <w:rsid w:val="00E17110"/>
    <w:rsid w:val="00E171A4"/>
    <w:rsid w:val="00E1725C"/>
    <w:rsid w:val="00E172C2"/>
    <w:rsid w:val="00E172CA"/>
    <w:rsid w:val="00E1773B"/>
    <w:rsid w:val="00E2050B"/>
    <w:rsid w:val="00E20B70"/>
    <w:rsid w:val="00E20F3A"/>
    <w:rsid w:val="00E20F55"/>
    <w:rsid w:val="00E2118B"/>
    <w:rsid w:val="00E213E8"/>
    <w:rsid w:val="00E219C1"/>
    <w:rsid w:val="00E225C9"/>
    <w:rsid w:val="00E22834"/>
    <w:rsid w:val="00E23031"/>
    <w:rsid w:val="00E2306B"/>
    <w:rsid w:val="00E23142"/>
    <w:rsid w:val="00E23525"/>
    <w:rsid w:val="00E23863"/>
    <w:rsid w:val="00E23C0C"/>
    <w:rsid w:val="00E23F02"/>
    <w:rsid w:val="00E247F3"/>
    <w:rsid w:val="00E24827"/>
    <w:rsid w:val="00E249E6"/>
    <w:rsid w:val="00E24A72"/>
    <w:rsid w:val="00E24B2B"/>
    <w:rsid w:val="00E24C78"/>
    <w:rsid w:val="00E254C4"/>
    <w:rsid w:val="00E25934"/>
    <w:rsid w:val="00E25B6F"/>
    <w:rsid w:val="00E25FE7"/>
    <w:rsid w:val="00E26314"/>
    <w:rsid w:val="00E263F3"/>
    <w:rsid w:val="00E26B95"/>
    <w:rsid w:val="00E26F2F"/>
    <w:rsid w:val="00E26FB3"/>
    <w:rsid w:val="00E2754D"/>
    <w:rsid w:val="00E27770"/>
    <w:rsid w:val="00E2777D"/>
    <w:rsid w:val="00E27805"/>
    <w:rsid w:val="00E2795E"/>
    <w:rsid w:val="00E279D2"/>
    <w:rsid w:val="00E27CA2"/>
    <w:rsid w:val="00E27F87"/>
    <w:rsid w:val="00E27FD3"/>
    <w:rsid w:val="00E302C3"/>
    <w:rsid w:val="00E305C7"/>
    <w:rsid w:val="00E30664"/>
    <w:rsid w:val="00E3097E"/>
    <w:rsid w:val="00E317D2"/>
    <w:rsid w:val="00E31849"/>
    <w:rsid w:val="00E31EB7"/>
    <w:rsid w:val="00E32012"/>
    <w:rsid w:val="00E3217B"/>
    <w:rsid w:val="00E3279B"/>
    <w:rsid w:val="00E33182"/>
    <w:rsid w:val="00E33285"/>
    <w:rsid w:val="00E332AF"/>
    <w:rsid w:val="00E334E7"/>
    <w:rsid w:val="00E3351B"/>
    <w:rsid w:val="00E335A9"/>
    <w:rsid w:val="00E3367F"/>
    <w:rsid w:val="00E3456E"/>
    <w:rsid w:val="00E3468D"/>
    <w:rsid w:val="00E34FE2"/>
    <w:rsid w:val="00E35349"/>
    <w:rsid w:val="00E3547D"/>
    <w:rsid w:val="00E35A99"/>
    <w:rsid w:val="00E35B3C"/>
    <w:rsid w:val="00E35B53"/>
    <w:rsid w:val="00E35FF0"/>
    <w:rsid w:val="00E361B8"/>
    <w:rsid w:val="00E36269"/>
    <w:rsid w:val="00E36296"/>
    <w:rsid w:val="00E368BD"/>
    <w:rsid w:val="00E36AD8"/>
    <w:rsid w:val="00E37429"/>
    <w:rsid w:val="00E37619"/>
    <w:rsid w:val="00E37768"/>
    <w:rsid w:val="00E40175"/>
    <w:rsid w:val="00E401C6"/>
    <w:rsid w:val="00E407B7"/>
    <w:rsid w:val="00E40827"/>
    <w:rsid w:val="00E408AA"/>
    <w:rsid w:val="00E408C1"/>
    <w:rsid w:val="00E40EA7"/>
    <w:rsid w:val="00E40F30"/>
    <w:rsid w:val="00E412A3"/>
    <w:rsid w:val="00E413A0"/>
    <w:rsid w:val="00E413E6"/>
    <w:rsid w:val="00E41EAC"/>
    <w:rsid w:val="00E4258A"/>
    <w:rsid w:val="00E42602"/>
    <w:rsid w:val="00E42734"/>
    <w:rsid w:val="00E4277E"/>
    <w:rsid w:val="00E42C24"/>
    <w:rsid w:val="00E42FBE"/>
    <w:rsid w:val="00E42FF8"/>
    <w:rsid w:val="00E43173"/>
    <w:rsid w:val="00E433D7"/>
    <w:rsid w:val="00E444A6"/>
    <w:rsid w:val="00E44BBC"/>
    <w:rsid w:val="00E44DC6"/>
    <w:rsid w:val="00E4506A"/>
    <w:rsid w:val="00E45478"/>
    <w:rsid w:val="00E4663F"/>
    <w:rsid w:val="00E46AD2"/>
    <w:rsid w:val="00E479AE"/>
    <w:rsid w:val="00E47C56"/>
    <w:rsid w:val="00E50342"/>
    <w:rsid w:val="00E508E9"/>
    <w:rsid w:val="00E509B7"/>
    <w:rsid w:val="00E50A9D"/>
    <w:rsid w:val="00E50C08"/>
    <w:rsid w:val="00E5108D"/>
    <w:rsid w:val="00E51295"/>
    <w:rsid w:val="00E51938"/>
    <w:rsid w:val="00E51FE0"/>
    <w:rsid w:val="00E525AC"/>
    <w:rsid w:val="00E52F73"/>
    <w:rsid w:val="00E533C0"/>
    <w:rsid w:val="00E53416"/>
    <w:rsid w:val="00E53B35"/>
    <w:rsid w:val="00E53EF6"/>
    <w:rsid w:val="00E541B1"/>
    <w:rsid w:val="00E5437F"/>
    <w:rsid w:val="00E54479"/>
    <w:rsid w:val="00E544EA"/>
    <w:rsid w:val="00E54616"/>
    <w:rsid w:val="00E54834"/>
    <w:rsid w:val="00E54BB1"/>
    <w:rsid w:val="00E550B2"/>
    <w:rsid w:val="00E55A23"/>
    <w:rsid w:val="00E55C41"/>
    <w:rsid w:val="00E55C58"/>
    <w:rsid w:val="00E56105"/>
    <w:rsid w:val="00E56A70"/>
    <w:rsid w:val="00E5779A"/>
    <w:rsid w:val="00E57F47"/>
    <w:rsid w:val="00E57FAD"/>
    <w:rsid w:val="00E57FD8"/>
    <w:rsid w:val="00E600E0"/>
    <w:rsid w:val="00E601E4"/>
    <w:rsid w:val="00E6045B"/>
    <w:rsid w:val="00E6114B"/>
    <w:rsid w:val="00E61270"/>
    <w:rsid w:val="00E61489"/>
    <w:rsid w:val="00E61503"/>
    <w:rsid w:val="00E61578"/>
    <w:rsid w:val="00E62B85"/>
    <w:rsid w:val="00E62F7D"/>
    <w:rsid w:val="00E62FB0"/>
    <w:rsid w:val="00E63211"/>
    <w:rsid w:val="00E63292"/>
    <w:rsid w:val="00E637F3"/>
    <w:rsid w:val="00E63904"/>
    <w:rsid w:val="00E63CBE"/>
    <w:rsid w:val="00E64163"/>
    <w:rsid w:val="00E644A5"/>
    <w:rsid w:val="00E647C8"/>
    <w:rsid w:val="00E64B0D"/>
    <w:rsid w:val="00E64CB2"/>
    <w:rsid w:val="00E64CBA"/>
    <w:rsid w:val="00E64DAD"/>
    <w:rsid w:val="00E650C2"/>
    <w:rsid w:val="00E6546F"/>
    <w:rsid w:val="00E6547A"/>
    <w:rsid w:val="00E65992"/>
    <w:rsid w:val="00E659F4"/>
    <w:rsid w:val="00E665A0"/>
    <w:rsid w:val="00E6672C"/>
    <w:rsid w:val="00E66C16"/>
    <w:rsid w:val="00E66FB2"/>
    <w:rsid w:val="00E67D10"/>
    <w:rsid w:val="00E67D3C"/>
    <w:rsid w:val="00E705B3"/>
    <w:rsid w:val="00E70982"/>
    <w:rsid w:val="00E70CF6"/>
    <w:rsid w:val="00E71374"/>
    <w:rsid w:val="00E71458"/>
    <w:rsid w:val="00E71956"/>
    <w:rsid w:val="00E71AD5"/>
    <w:rsid w:val="00E71AEA"/>
    <w:rsid w:val="00E71C5B"/>
    <w:rsid w:val="00E72054"/>
    <w:rsid w:val="00E72446"/>
    <w:rsid w:val="00E72873"/>
    <w:rsid w:val="00E72B0B"/>
    <w:rsid w:val="00E72C47"/>
    <w:rsid w:val="00E731A1"/>
    <w:rsid w:val="00E734E5"/>
    <w:rsid w:val="00E737DC"/>
    <w:rsid w:val="00E738D5"/>
    <w:rsid w:val="00E73CB4"/>
    <w:rsid w:val="00E73F17"/>
    <w:rsid w:val="00E7448D"/>
    <w:rsid w:val="00E74F71"/>
    <w:rsid w:val="00E75201"/>
    <w:rsid w:val="00E75230"/>
    <w:rsid w:val="00E752EB"/>
    <w:rsid w:val="00E7530D"/>
    <w:rsid w:val="00E75411"/>
    <w:rsid w:val="00E756C3"/>
    <w:rsid w:val="00E75E33"/>
    <w:rsid w:val="00E75E62"/>
    <w:rsid w:val="00E76418"/>
    <w:rsid w:val="00E766B9"/>
    <w:rsid w:val="00E76797"/>
    <w:rsid w:val="00E76C91"/>
    <w:rsid w:val="00E7717B"/>
    <w:rsid w:val="00E77293"/>
    <w:rsid w:val="00E7793D"/>
    <w:rsid w:val="00E80118"/>
    <w:rsid w:val="00E806C7"/>
    <w:rsid w:val="00E80843"/>
    <w:rsid w:val="00E80944"/>
    <w:rsid w:val="00E80CDB"/>
    <w:rsid w:val="00E812EE"/>
    <w:rsid w:val="00E81879"/>
    <w:rsid w:val="00E81916"/>
    <w:rsid w:val="00E81D8E"/>
    <w:rsid w:val="00E82004"/>
    <w:rsid w:val="00E824B5"/>
    <w:rsid w:val="00E824E9"/>
    <w:rsid w:val="00E8267E"/>
    <w:rsid w:val="00E82752"/>
    <w:rsid w:val="00E8279A"/>
    <w:rsid w:val="00E82ADC"/>
    <w:rsid w:val="00E83035"/>
    <w:rsid w:val="00E8376F"/>
    <w:rsid w:val="00E83A18"/>
    <w:rsid w:val="00E83A5D"/>
    <w:rsid w:val="00E83BA2"/>
    <w:rsid w:val="00E83E57"/>
    <w:rsid w:val="00E840EB"/>
    <w:rsid w:val="00E84798"/>
    <w:rsid w:val="00E84A8B"/>
    <w:rsid w:val="00E8522C"/>
    <w:rsid w:val="00E8552A"/>
    <w:rsid w:val="00E857BF"/>
    <w:rsid w:val="00E85C7C"/>
    <w:rsid w:val="00E866F2"/>
    <w:rsid w:val="00E86A39"/>
    <w:rsid w:val="00E86C01"/>
    <w:rsid w:val="00E87515"/>
    <w:rsid w:val="00E87551"/>
    <w:rsid w:val="00E87ADD"/>
    <w:rsid w:val="00E87EC3"/>
    <w:rsid w:val="00E90713"/>
    <w:rsid w:val="00E907DE"/>
    <w:rsid w:val="00E91172"/>
    <w:rsid w:val="00E912B0"/>
    <w:rsid w:val="00E9134B"/>
    <w:rsid w:val="00E91579"/>
    <w:rsid w:val="00E917D9"/>
    <w:rsid w:val="00E9194A"/>
    <w:rsid w:val="00E921AE"/>
    <w:rsid w:val="00E92A51"/>
    <w:rsid w:val="00E92C67"/>
    <w:rsid w:val="00E92FAC"/>
    <w:rsid w:val="00E932F7"/>
    <w:rsid w:val="00E93934"/>
    <w:rsid w:val="00E93C67"/>
    <w:rsid w:val="00E940CE"/>
    <w:rsid w:val="00E94AA4"/>
    <w:rsid w:val="00E94B12"/>
    <w:rsid w:val="00E94B72"/>
    <w:rsid w:val="00E94FF2"/>
    <w:rsid w:val="00E95337"/>
    <w:rsid w:val="00E9552B"/>
    <w:rsid w:val="00E95605"/>
    <w:rsid w:val="00E9563E"/>
    <w:rsid w:val="00E956B7"/>
    <w:rsid w:val="00E95ABA"/>
    <w:rsid w:val="00E95DD0"/>
    <w:rsid w:val="00E960EF"/>
    <w:rsid w:val="00E9610E"/>
    <w:rsid w:val="00E963E7"/>
    <w:rsid w:val="00E9680D"/>
    <w:rsid w:val="00E96844"/>
    <w:rsid w:val="00E968BB"/>
    <w:rsid w:val="00E96FCB"/>
    <w:rsid w:val="00E97528"/>
    <w:rsid w:val="00E975A8"/>
    <w:rsid w:val="00E976E9"/>
    <w:rsid w:val="00E97758"/>
    <w:rsid w:val="00EA03EE"/>
    <w:rsid w:val="00EA041D"/>
    <w:rsid w:val="00EA0506"/>
    <w:rsid w:val="00EA0936"/>
    <w:rsid w:val="00EA13BD"/>
    <w:rsid w:val="00EA14D2"/>
    <w:rsid w:val="00EA16CC"/>
    <w:rsid w:val="00EA1F31"/>
    <w:rsid w:val="00EA205A"/>
    <w:rsid w:val="00EA2334"/>
    <w:rsid w:val="00EA23E3"/>
    <w:rsid w:val="00EA24E6"/>
    <w:rsid w:val="00EA25F5"/>
    <w:rsid w:val="00EA2E2A"/>
    <w:rsid w:val="00EA33FE"/>
    <w:rsid w:val="00EA364D"/>
    <w:rsid w:val="00EA390D"/>
    <w:rsid w:val="00EA3B8A"/>
    <w:rsid w:val="00EA3C57"/>
    <w:rsid w:val="00EA4237"/>
    <w:rsid w:val="00EA4431"/>
    <w:rsid w:val="00EA44AE"/>
    <w:rsid w:val="00EA476B"/>
    <w:rsid w:val="00EA48D2"/>
    <w:rsid w:val="00EA4AD1"/>
    <w:rsid w:val="00EA4BC5"/>
    <w:rsid w:val="00EA4FC7"/>
    <w:rsid w:val="00EA509F"/>
    <w:rsid w:val="00EA5414"/>
    <w:rsid w:val="00EA588F"/>
    <w:rsid w:val="00EA598F"/>
    <w:rsid w:val="00EA649E"/>
    <w:rsid w:val="00EA64A4"/>
    <w:rsid w:val="00EA6DDA"/>
    <w:rsid w:val="00EA7129"/>
    <w:rsid w:val="00EA7B61"/>
    <w:rsid w:val="00EA7BD5"/>
    <w:rsid w:val="00EA7E1F"/>
    <w:rsid w:val="00EA7E28"/>
    <w:rsid w:val="00EB00BF"/>
    <w:rsid w:val="00EB00E2"/>
    <w:rsid w:val="00EB045B"/>
    <w:rsid w:val="00EB0517"/>
    <w:rsid w:val="00EB05B7"/>
    <w:rsid w:val="00EB0709"/>
    <w:rsid w:val="00EB070B"/>
    <w:rsid w:val="00EB084D"/>
    <w:rsid w:val="00EB09C3"/>
    <w:rsid w:val="00EB0CBC"/>
    <w:rsid w:val="00EB0EF3"/>
    <w:rsid w:val="00EB0F0F"/>
    <w:rsid w:val="00EB18D4"/>
    <w:rsid w:val="00EB1D0A"/>
    <w:rsid w:val="00EB1DD2"/>
    <w:rsid w:val="00EB1EB7"/>
    <w:rsid w:val="00EB2717"/>
    <w:rsid w:val="00EB2AF6"/>
    <w:rsid w:val="00EB2B00"/>
    <w:rsid w:val="00EB3354"/>
    <w:rsid w:val="00EB344F"/>
    <w:rsid w:val="00EB3F53"/>
    <w:rsid w:val="00EB41CB"/>
    <w:rsid w:val="00EB4242"/>
    <w:rsid w:val="00EB4582"/>
    <w:rsid w:val="00EB47EF"/>
    <w:rsid w:val="00EB4B89"/>
    <w:rsid w:val="00EB4C19"/>
    <w:rsid w:val="00EB4F12"/>
    <w:rsid w:val="00EB50E9"/>
    <w:rsid w:val="00EB56B5"/>
    <w:rsid w:val="00EB5721"/>
    <w:rsid w:val="00EB5742"/>
    <w:rsid w:val="00EB5A13"/>
    <w:rsid w:val="00EB5AF5"/>
    <w:rsid w:val="00EB5CF2"/>
    <w:rsid w:val="00EB5E39"/>
    <w:rsid w:val="00EB6103"/>
    <w:rsid w:val="00EB61C8"/>
    <w:rsid w:val="00EB6332"/>
    <w:rsid w:val="00EB65AE"/>
    <w:rsid w:val="00EB6994"/>
    <w:rsid w:val="00EB69A6"/>
    <w:rsid w:val="00EB6C76"/>
    <w:rsid w:val="00EB7221"/>
    <w:rsid w:val="00EB730A"/>
    <w:rsid w:val="00EB7317"/>
    <w:rsid w:val="00EB7361"/>
    <w:rsid w:val="00EB79D6"/>
    <w:rsid w:val="00EB7F7A"/>
    <w:rsid w:val="00EB7FDD"/>
    <w:rsid w:val="00EC001D"/>
    <w:rsid w:val="00EC00E2"/>
    <w:rsid w:val="00EC030E"/>
    <w:rsid w:val="00EC093E"/>
    <w:rsid w:val="00EC0DA5"/>
    <w:rsid w:val="00EC1142"/>
    <w:rsid w:val="00EC15FB"/>
    <w:rsid w:val="00EC16ED"/>
    <w:rsid w:val="00EC1CDE"/>
    <w:rsid w:val="00EC1E3C"/>
    <w:rsid w:val="00EC1F86"/>
    <w:rsid w:val="00EC228D"/>
    <w:rsid w:val="00EC2303"/>
    <w:rsid w:val="00EC2430"/>
    <w:rsid w:val="00EC2BA0"/>
    <w:rsid w:val="00EC2E95"/>
    <w:rsid w:val="00EC36F1"/>
    <w:rsid w:val="00EC3803"/>
    <w:rsid w:val="00EC3812"/>
    <w:rsid w:val="00EC3965"/>
    <w:rsid w:val="00EC4208"/>
    <w:rsid w:val="00EC4558"/>
    <w:rsid w:val="00EC45F0"/>
    <w:rsid w:val="00EC467A"/>
    <w:rsid w:val="00EC4763"/>
    <w:rsid w:val="00EC4795"/>
    <w:rsid w:val="00EC48B5"/>
    <w:rsid w:val="00EC4FA3"/>
    <w:rsid w:val="00EC516D"/>
    <w:rsid w:val="00EC59DC"/>
    <w:rsid w:val="00EC5B4E"/>
    <w:rsid w:val="00EC615A"/>
    <w:rsid w:val="00EC630A"/>
    <w:rsid w:val="00EC63FB"/>
    <w:rsid w:val="00EC646A"/>
    <w:rsid w:val="00EC648F"/>
    <w:rsid w:val="00EC660C"/>
    <w:rsid w:val="00EC6B95"/>
    <w:rsid w:val="00EC6C42"/>
    <w:rsid w:val="00EC6C5A"/>
    <w:rsid w:val="00EC6F0C"/>
    <w:rsid w:val="00EC730F"/>
    <w:rsid w:val="00EC7720"/>
    <w:rsid w:val="00EC79A5"/>
    <w:rsid w:val="00EC7E6A"/>
    <w:rsid w:val="00EC7EB3"/>
    <w:rsid w:val="00EC7FA2"/>
    <w:rsid w:val="00ED00AB"/>
    <w:rsid w:val="00ED05CB"/>
    <w:rsid w:val="00ED082A"/>
    <w:rsid w:val="00ED1656"/>
    <w:rsid w:val="00ED1929"/>
    <w:rsid w:val="00ED19D2"/>
    <w:rsid w:val="00ED19DB"/>
    <w:rsid w:val="00ED1AC4"/>
    <w:rsid w:val="00ED1AF3"/>
    <w:rsid w:val="00ED1B41"/>
    <w:rsid w:val="00ED25A2"/>
    <w:rsid w:val="00ED29A1"/>
    <w:rsid w:val="00ED2AB5"/>
    <w:rsid w:val="00ED2E9C"/>
    <w:rsid w:val="00ED300C"/>
    <w:rsid w:val="00ED3510"/>
    <w:rsid w:val="00ED351B"/>
    <w:rsid w:val="00ED364F"/>
    <w:rsid w:val="00ED3950"/>
    <w:rsid w:val="00ED39B5"/>
    <w:rsid w:val="00ED3A23"/>
    <w:rsid w:val="00ED3A4B"/>
    <w:rsid w:val="00ED3B66"/>
    <w:rsid w:val="00ED3BDD"/>
    <w:rsid w:val="00ED3E6C"/>
    <w:rsid w:val="00ED40D3"/>
    <w:rsid w:val="00ED40E0"/>
    <w:rsid w:val="00ED416D"/>
    <w:rsid w:val="00ED4763"/>
    <w:rsid w:val="00ED4BEC"/>
    <w:rsid w:val="00ED4D3F"/>
    <w:rsid w:val="00ED4E4E"/>
    <w:rsid w:val="00ED5558"/>
    <w:rsid w:val="00ED5607"/>
    <w:rsid w:val="00ED5ABB"/>
    <w:rsid w:val="00ED5D1F"/>
    <w:rsid w:val="00ED6314"/>
    <w:rsid w:val="00ED6612"/>
    <w:rsid w:val="00ED7239"/>
    <w:rsid w:val="00ED72D6"/>
    <w:rsid w:val="00ED7317"/>
    <w:rsid w:val="00ED7471"/>
    <w:rsid w:val="00ED75F0"/>
    <w:rsid w:val="00ED779F"/>
    <w:rsid w:val="00ED77C5"/>
    <w:rsid w:val="00EE051A"/>
    <w:rsid w:val="00EE12DE"/>
    <w:rsid w:val="00EE14E7"/>
    <w:rsid w:val="00EE154C"/>
    <w:rsid w:val="00EE1608"/>
    <w:rsid w:val="00EE1D2F"/>
    <w:rsid w:val="00EE2275"/>
    <w:rsid w:val="00EE24E3"/>
    <w:rsid w:val="00EE28C0"/>
    <w:rsid w:val="00EE28FE"/>
    <w:rsid w:val="00EE30E7"/>
    <w:rsid w:val="00EE341E"/>
    <w:rsid w:val="00EE3690"/>
    <w:rsid w:val="00EE381A"/>
    <w:rsid w:val="00EE39FE"/>
    <w:rsid w:val="00EE3AD3"/>
    <w:rsid w:val="00EE3F4F"/>
    <w:rsid w:val="00EE441B"/>
    <w:rsid w:val="00EE4624"/>
    <w:rsid w:val="00EE4FD2"/>
    <w:rsid w:val="00EE5193"/>
    <w:rsid w:val="00EE5C47"/>
    <w:rsid w:val="00EE5E31"/>
    <w:rsid w:val="00EE6360"/>
    <w:rsid w:val="00EE642F"/>
    <w:rsid w:val="00EE6707"/>
    <w:rsid w:val="00EE6C28"/>
    <w:rsid w:val="00EE6F80"/>
    <w:rsid w:val="00EE758B"/>
    <w:rsid w:val="00EE75C3"/>
    <w:rsid w:val="00EE7BED"/>
    <w:rsid w:val="00EE7C71"/>
    <w:rsid w:val="00EF0037"/>
    <w:rsid w:val="00EF1748"/>
    <w:rsid w:val="00EF19BF"/>
    <w:rsid w:val="00EF1C62"/>
    <w:rsid w:val="00EF2003"/>
    <w:rsid w:val="00EF275A"/>
    <w:rsid w:val="00EF27C3"/>
    <w:rsid w:val="00EF2F48"/>
    <w:rsid w:val="00EF3266"/>
    <w:rsid w:val="00EF3BD3"/>
    <w:rsid w:val="00EF3E2E"/>
    <w:rsid w:val="00EF3E44"/>
    <w:rsid w:val="00EF3F0D"/>
    <w:rsid w:val="00EF4837"/>
    <w:rsid w:val="00EF4BFA"/>
    <w:rsid w:val="00EF4DBB"/>
    <w:rsid w:val="00EF4E7D"/>
    <w:rsid w:val="00EF4EF5"/>
    <w:rsid w:val="00EF4FA8"/>
    <w:rsid w:val="00EF50C5"/>
    <w:rsid w:val="00EF5A47"/>
    <w:rsid w:val="00EF5F81"/>
    <w:rsid w:val="00EF6045"/>
    <w:rsid w:val="00EF6503"/>
    <w:rsid w:val="00EF65F9"/>
    <w:rsid w:val="00EF6ABA"/>
    <w:rsid w:val="00EF6C91"/>
    <w:rsid w:val="00EF72D7"/>
    <w:rsid w:val="00EF755D"/>
    <w:rsid w:val="00EF7890"/>
    <w:rsid w:val="00EF7BFA"/>
    <w:rsid w:val="00F004F1"/>
    <w:rsid w:val="00F0070F"/>
    <w:rsid w:val="00F0121A"/>
    <w:rsid w:val="00F01333"/>
    <w:rsid w:val="00F013EC"/>
    <w:rsid w:val="00F01BC8"/>
    <w:rsid w:val="00F021FA"/>
    <w:rsid w:val="00F0266F"/>
    <w:rsid w:val="00F02795"/>
    <w:rsid w:val="00F02889"/>
    <w:rsid w:val="00F02C4E"/>
    <w:rsid w:val="00F02CEB"/>
    <w:rsid w:val="00F0338A"/>
    <w:rsid w:val="00F03558"/>
    <w:rsid w:val="00F03726"/>
    <w:rsid w:val="00F038CB"/>
    <w:rsid w:val="00F03FD6"/>
    <w:rsid w:val="00F0421A"/>
    <w:rsid w:val="00F04510"/>
    <w:rsid w:val="00F04715"/>
    <w:rsid w:val="00F048BE"/>
    <w:rsid w:val="00F0498F"/>
    <w:rsid w:val="00F04F85"/>
    <w:rsid w:val="00F051DD"/>
    <w:rsid w:val="00F05B5E"/>
    <w:rsid w:val="00F05D84"/>
    <w:rsid w:val="00F05EBE"/>
    <w:rsid w:val="00F05ED7"/>
    <w:rsid w:val="00F05F71"/>
    <w:rsid w:val="00F06126"/>
    <w:rsid w:val="00F06574"/>
    <w:rsid w:val="00F066A7"/>
    <w:rsid w:val="00F06813"/>
    <w:rsid w:val="00F06C39"/>
    <w:rsid w:val="00F071D1"/>
    <w:rsid w:val="00F07305"/>
    <w:rsid w:val="00F0780D"/>
    <w:rsid w:val="00F079F4"/>
    <w:rsid w:val="00F07B30"/>
    <w:rsid w:val="00F07BD5"/>
    <w:rsid w:val="00F07F13"/>
    <w:rsid w:val="00F100A8"/>
    <w:rsid w:val="00F10193"/>
    <w:rsid w:val="00F10582"/>
    <w:rsid w:val="00F113F1"/>
    <w:rsid w:val="00F11F36"/>
    <w:rsid w:val="00F122A5"/>
    <w:rsid w:val="00F122EE"/>
    <w:rsid w:val="00F1256C"/>
    <w:rsid w:val="00F12661"/>
    <w:rsid w:val="00F12F80"/>
    <w:rsid w:val="00F1314B"/>
    <w:rsid w:val="00F13173"/>
    <w:rsid w:val="00F13367"/>
    <w:rsid w:val="00F138A1"/>
    <w:rsid w:val="00F13962"/>
    <w:rsid w:val="00F14508"/>
    <w:rsid w:val="00F147D9"/>
    <w:rsid w:val="00F14C0C"/>
    <w:rsid w:val="00F15157"/>
    <w:rsid w:val="00F15385"/>
    <w:rsid w:val="00F153C4"/>
    <w:rsid w:val="00F154E9"/>
    <w:rsid w:val="00F158F8"/>
    <w:rsid w:val="00F159D5"/>
    <w:rsid w:val="00F15FBA"/>
    <w:rsid w:val="00F1612E"/>
    <w:rsid w:val="00F16C81"/>
    <w:rsid w:val="00F171FB"/>
    <w:rsid w:val="00F17239"/>
    <w:rsid w:val="00F172CF"/>
    <w:rsid w:val="00F17342"/>
    <w:rsid w:val="00F1751A"/>
    <w:rsid w:val="00F176B0"/>
    <w:rsid w:val="00F178A9"/>
    <w:rsid w:val="00F17E8C"/>
    <w:rsid w:val="00F17F2C"/>
    <w:rsid w:val="00F2076B"/>
    <w:rsid w:val="00F20DD0"/>
    <w:rsid w:val="00F20EF4"/>
    <w:rsid w:val="00F20F20"/>
    <w:rsid w:val="00F21183"/>
    <w:rsid w:val="00F21260"/>
    <w:rsid w:val="00F213C3"/>
    <w:rsid w:val="00F22091"/>
    <w:rsid w:val="00F2235D"/>
    <w:rsid w:val="00F22B32"/>
    <w:rsid w:val="00F23256"/>
    <w:rsid w:val="00F23889"/>
    <w:rsid w:val="00F23BA0"/>
    <w:rsid w:val="00F24312"/>
    <w:rsid w:val="00F24A59"/>
    <w:rsid w:val="00F24DDF"/>
    <w:rsid w:val="00F2513B"/>
    <w:rsid w:val="00F2530E"/>
    <w:rsid w:val="00F256DD"/>
    <w:rsid w:val="00F25EA7"/>
    <w:rsid w:val="00F26198"/>
    <w:rsid w:val="00F264E6"/>
    <w:rsid w:val="00F26E7B"/>
    <w:rsid w:val="00F2715D"/>
    <w:rsid w:val="00F272E3"/>
    <w:rsid w:val="00F27886"/>
    <w:rsid w:val="00F27AC3"/>
    <w:rsid w:val="00F307C9"/>
    <w:rsid w:val="00F30A46"/>
    <w:rsid w:val="00F30BCA"/>
    <w:rsid w:val="00F30C57"/>
    <w:rsid w:val="00F3110B"/>
    <w:rsid w:val="00F3162D"/>
    <w:rsid w:val="00F317CC"/>
    <w:rsid w:val="00F31877"/>
    <w:rsid w:val="00F323AF"/>
    <w:rsid w:val="00F329BA"/>
    <w:rsid w:val="00F32CE9"/>
    <w:rsid w:val="00F331D3"/>
    <w:rsid w:val="00F33C90"/>
    <w:rsid w:val="00F33F05"/>
    <w:rsid w:val="00F33FC5"/>
    <w:rsid w:val="00F3401F"/>
    <w:rsid w:val="00F34310"/>
    <w:rsid w:val="00F34372"/>
    <w:rsid w:val="00F34B5B"/>
    <w:rsid w:val="00F34D15"/>
    <w:rsid w:val="00F34E19"/>
    <w:rsid w:val="00F3533F"/>
    <w:rsid w:val="00F35516"/>
    <w:rsid w:val="00F35875"/>
    <w:rsid w:val="00F358A4"/>
    <w:rsid w:val="00F358EE"/>
    <w:rsid w:val="00F35B08"/>
    <w:rsid w:val="00F35FD8"/>
    <w:rsid w:val="00F36049"/>
    <w:rsid w:val="00F3666C"/>
    <w:rsid w:val="00F36702"/>
    <w:rsid w:val="00F36CD4"/>
    <w:rsid w:val="00F36F90"/>
    <w:rsid w:val="00F3736A"/>
    <w:rsid w:val="00F376D7"/>
    <w:rsid w:val="00F37C26"/>
    <w:rsid w:val="00F40040"/>
    <w:rsid w:val="00F40138"/>
    <w:rsid w:val="00F401E7"/>
    <w:rsid w:val="00F40214"/>
    <w:rsid w:val="00F40279"/>
    <w:rsid w:val="00F40567"/>
    <w:rsid w:val="00F407A4"/>
    <w:rsid w:val="00F407F1"/>
    <w:rsid w:val="00F40836"/>
    <w:rsid w:val="00F40B3F"/>
    <w:rsid w:val="00F40CFF"/>
    <w:rsid w:val="00F40EB7"/>
    <w:rsid w:val="00F40FB0"/>
    <w:rsid w:val="00F40FD9"/>
    <w:rsid w:val="00F41349"/>
    <w:rsid w:val="00F41789"/>
    <w:rsid w:val="00F41905"/>
    <w:rsid w:val="00F41C7E"/>
    <w:rsid w:val="00F4211B"/>
    <w:rsid w:val="00F4218C"/>
    <w:rsid w:val="00F42570"/>
    <w:rsid w:val="00F430EC"/>
    <w:rsid w:val="00F4361E"/>
    <w:rsid w:val="00F445B4"/>
    <w:rsid w:val="00F44967"/>
    <w:rsid w:val="00F4501A"/>
    <w:rsid w:val="00F45529"/>
    <w:rsid w:val="00F45989"/>
    <w:rsid w:val="00F461E9"/>
    <w:rsid w:val="00F46290"/>
    <w:rsid w:val="00F462EE"/>
    <w:rsid w:val="00F46622"/>
    <w:rsid w:val="00F46889"/>
    <w:rsid w:val="00F46973"/>
    <w:rsid w:val="00F46C5A"/>
    <w:rsid w:val="00F470F0"/>
    <w:rsid w:val="00F47374"/>
    <w:rsid w:val="00F47589"/>
    <w:rsid w:val="00F47ADD"/>
    <w:rsid w:val="00F47D6C"/>
    <w:rsid w:val="00F47FF8"/>
    <w:rsid w:val="00F50739"/>
    <w:rsid w:val="00F508A2"/>
    <w:rsid w:val="00F510CE"/>
    <w:rsid w:val="00F5135B"/>
    <w:rsid w:val="00F51455"/>
    <w:rsid w:val="00F514FA"/>
    <w:rsid w:val="00F5176B"/>
    <w:rsid w:val="00F517D4"/>
    <w:rsid w:val="00F5182F"/>
    <w:rsid w:val="00F51A4C"/>
    <w:rsid w:val="00F51D99"/>
    <w:rsid w:val="00F520A3"/>
    <w:rsid w:val="00F523A4"/>
    <w:rsid w:val="00F52434"/>
    <w:rsid w:val="00F52481"/>
    <w:rsid w:val="00F52A88"/>
    <w:rsid w:val="00F52AC4"/>
    <w:rsid w:val="00F53011"/>
    <w:rsid w:val="00F532A4"/>
    <w:rsid w:val="00F533D1"/>
    <w:rsid w:val="00F533E1"/>
    <w:rsid w:val="00F5375A"/>
    <w:rsid w:val="00F537E7"/>
    <w:rsid w:val="00F53DC6"/>
    <w:rsid w:val="00F541A3"/>
    <w:rsid w:val="00F5457E"/>
    <w:rsid w:val="00F545A1"/>
    <w:rsid w:val="00F54829"/>
    <w:rsid w:val="00F549E9"/>
    <w:rsid w:val="00F54ED3"/>
    <w:rsid w:val="00F55879"/>
    <w:rsid w:val="00F5587F"/>
    <w:rsid w:val="00F55E90"/>
    <w:rsid w:val="00F5603A"/>
    <w:rsid w:val="00F56047"/>
    <w:rsid w:val="00F5628E"/>
    <w:rsid w:val="00F5633C"/>
    <w:rsid w:val="00F56BEE"/>
    <w:rsid w:val="00F56DB9"/>
    <w:rsid w:val="00F57275"/>
    <w:rsid w:val="00F575C6"/>
    <w:rsid w:val="00F57C6E"/>
    <w:rsid w:val="00F57D22"/>
    <w:rsid w:val="00F57E2E"/>
    <w:rsid w:val="00F601DB"/>
    <w:rsid w:val="00F6083D"/>
    <w:rsid w:val="00F60A3C"/>
    <w:rsid w:val="00F60B8C"/>
    <w:rsid w:val="00F60C41"/>
    <w:rsid w:val="00F61096"/>
    <w:rsid w:val="00F612C9"/>
    <w:rsid w:val="00F61898"/>
    <w:rsid w:val="00F61A58"/>
    <w:rsid w:val="00F61C2E"/>
    <w:rsid w:val="00F61C32"/>
    <w:rsid w:val="00F61C77"/>
    <w:rsid w:val="00F623C3"/>
    <w:rsid w:val="00F62510"/>
    <w:rsid w:val="00F62558"/>
    <w:rsid w:val="00F62736"/>
    <w:rsid w:val="00F62DB6"/>
    <w:rsid w:val="00F6348C"/>
    <w:rsid w:val="00F63D90"/>
    <w:rsid w:val="00F64045"/>
    <w:rsid w:val="00F6404A"/>
    <w:rsid w:val="00F64273"/>
    <w:rsid w:val="00F6495A"/>
    <w:rsid w:val="00F65494"/>
    <w:rsid w:val="00F655BD"/>
    <w:rsid w:val="00F663AD"/>
    <w:rsid w:val="00F6668E"/>
    <w:rsid w:val="00F666A0"/>
    <w:rsid w:val="00F6677C"/>
    <w:rsid w:val="00F66EF2"/>
    <w:rsid w:val="00F6745C"/>
    <w:rsid w:val="00F6746D"/>
    <w:rsid w:val="00F67945"/>
    <w:rsid w:val="00F67AF5"/>
    <w:rsid w:val="00F67BF6"/>
    <w:rsid w:val="00F70123"/>
    <w:rsid w:val="00F7053E"/>
    <w:rsid w:val="00F70AE7"/>
    <w:rsid w:val="00F70F25"/>
    <w:rsid w:val="00F7101A"/>
    <w:rsid w:val="00F71063"/>
    <w:rsid w:val="00F71308"/>
    <w:rsid w:val="00F7145F"/>
    <w:rsid w:val="00F71564"/>
    <w:rsid w:val="00F719F6"/>
    <w:rsid w:val="00F71EF6"/>
    <w:rsid w:val="00F7220D"/>
    <w:rsid w:val="00F72457"/>
    <w:rsid w:val="00F72B2C"/>
    <w:rsid w:val="00F72ED4"/>
    <w:rsid w:val="00F731FA"/>
    <w:rsid w:val="00F7322C"/>
    <w:rsid w:val="00F73946"/>
    <w:rsid w:val="00F73D35"/>
    <w:rsid w:val="00F742FF"/>
    <w:rsid w:val="00F7451D"/>
    <w:rsid w:val="00F7497C"/>
    <w:rsid w:val="00F74A99"/>
    <w:rsid w:val="00F74C59"/>
    <w:rsid w:val="00F750FE"/>
    <w:rsid w:val="00F75232"/>
    <w:rsid w:val="00F7597E"/>
    <w:rsid w:val="00F7599F"/>
    <w:rsid w:val="00F75B77"/>
    <w:rsid w:val="00F75D60"/>
    <w:rsid w:val="00F75F77"/>
    <w:rsid w:val="00F76442"/>
    <w:rsid w:val="00F765A8"/>
    <w:rsid w:val="00F769A6"/>
    <w:rsid w:val="00F76A40"/>
    <w:rsid w:val="00F76BB0"/>
    <w:rsid w:val="00F770AD"/>
    <w:rsid w:val="00F77107"/>
    <w:rsid w:val="00F7745A"/>
    <w:rsid w:val="00F77507"/>
    <w:rsid w:val="00F7778D"/>
    <w:rsid w:val="00F77CA9"/>
    <w:rsid w:val="00F77FAE"/>
    <w:rsid w:val="00F8004A"/>
    <w:rsid w:val="00F80988"/>
    <w:rsid w:val="00F81375"/>
    <w:rsid w:val="00F81C3F"/>
    <w:rsid w:val="00F82054"/>
    <w:rsid w:val="00F8223F"/>
    <w:rsid w:val="00F82985"/>
    <w:rsid w:val="00F82E80"/>
    <w:rsid w:val="00F83077"/>
    <w:rsid w:val="00F832FD"/>
    <w:rsid w:val="00F83B45"/>
    <w:rsid w:val="00F83E27"/>
    <w:rsid w:val="00F846AF"/>
    <w:rsid w:val="00F84753"/>
    <w:rsid w:val="00F849E4"/>
    <w:rsid w:val="00F855B4"/>
    <w:rsid w:val="00F85717"/>
    <w:rsid w:val="00F8608E"/>
    <w:rsid w:val="00F860E9"/>
    <w:rsid w:val="00F86488"/>
    <w:rsid w:val="00F87927"/>
    <w:rsid w:val="00F87A8A"/>
    <w:rsid w:val="00F87EE9"/>
    <w:rsid w:val="00F901A6"/>
    <w:rsid w:val="00F9020F"/>
    <w:rsid w:val="00F902DB"/>
    <w:rsid w:val="00F903ED"/>
    <w:rsid w:val="00F903FE"/>
    <w:rsid w:val="00F908B4"/>
    <w:rsid w:val="00F909E1"/>
    <w:rsid w:val="00F90E3F"/>
    <w:rsid w:val="00F91623"/>
    <w:rsid w:val="00F921F1"/>
    <w:rsid w:val="00F9224F"/>
    <w:rsid w:val="00F92529"/>
    <w:rsid w:val="00F9252E"/>
    <w:rsid w:val="00F92622"/>
    <w:rsid w:val="00F926A9"/>
    <w:rsid w:val="00F92D4B"/>
    <w:rsid w:val="00F92EEF"/>
    <w:rsid w:val="00F9310B"/>
    <w:rsid w:val="00F93115"/>
    <w:rsid w:val="00F931DB"/>
    <w:rsid w:val="00F9343F"/>
    <w:rsid w:val="00F93633"/>
    <w:rsid w:val="00F938FF"/>
    <w:rsid w:val="00F93B02"/>
    <w:rsid w:val="00F93D3A"/>
    <w:rsid w:val="00F93DEC"/>
    <w:rsid w:val="00F945F5"/>
    <w:rsid w:val="00F9470F"/>
    <w:rsid w:val="00F951C0"/>
    <w:rsid w:val="00F95264"/>
    <w:rsid w:val="00F953B2"/>
    <w:rsid w:val="00F95910"/>
    <w:rsid w:val="00F9594D"/>
    <w:rsid w:val="00F95B5F"/>
    <w:rsid w:val="00F95ED3"/>
    <w:rsid w:val="00F960E2"/>
    <w:rsid w:val="00F9621E"/>
    <w:rsid w:val="00F9662B"/>
    <w:rsid w:val="00F967E6"/>
    <w:rsid w:val="00F9692A"/>
    <w:rsid w:val="00F96A4D"/>
    <w:rsid w:val="00F96A99"/>
    <w:rsid w:val="00F96A9C"/>
    <w:rsid w:val="00F97101"/>
    <w:rsid w:val="00F979A6"/>
    <w:rsid w:val="00FA01BA"/>
    <w:rsid w:val="00FA0263"/>
    <w:rsid w:val="00FA0343"/>
    <w:rsid w:val="00FA0518"/>
    <w:rsid w:val="00FA0928"/>
    <w:rsid w:val="00FA0C48"/>
    <w:rsid w:val="00FA0DD0"/>
    <w:rsid w:val="00FA0FD8"/>
    <w:rsid w:val="00FA182F"/>
    <w:rsid w:val="00FA1A3B"/>
    <w:rsid w:val="00FA1D38"/>
    <w:rsid w:val="00FA1E3E"/>
    <w:rsid w:val="00FA248E"/>
    <w:rsid w:val="00FA25CD"/>
    <w:rsid w:val="00FA25E2"/>
    <w:rsid w:val="00FA2CCA"/>
    <w:rsid w:val="00FA2FB8"/>
    <w:rsid w:val="00FA30EC"/>
    <w:rsid w:val="00FA3D67"/>
    <w:rsid w:val="00FA3FF3"/>
    <w:rsid w:val="00FA43A0"/>
    <w:rsid w:val="00FA4444"/>
    <w:rsid w:val="00FA4C88"/>
    <w:rsid w:val="00FA517B"/>
    <w:rsid w:val="00FA52B9"/>
    <w:rsid w:val="00FA5829"/>
    <w:rsid w:val="00FA58FA"/>
    <w:rsid w:val="00FA5DEA"/>
    <w:rsid w:val="00FA5F79"/>
    <w:rsid w:val="00FA602E"/>
    <w:rsid w:val="00FA6055"/>
    <w:rsid w:val="00FA608B"/>
    <w:rsid w:val="00FA6213"/>
    <w:rsid w:val="00FA6E69"/>
    <w:rsid w:val="00FA6EF8"/>
    <w:rsid w:val="00FA72EB"/>
    <w:rsid w:val="00FA749C"/>
    <w:rsid w:val="00FA7503"/>
    <w:rsid w:val="00FA75A6"/>
    <w:rsid w:val="00FA79E6"/>
    <w:rsid w:val="00FA7ACE"/>
    <w:rsid w:val="00FA7D26"/>
    <w:rsid w:val="00FB00DD"/>
    <w:rsid w:val="00FB036F"/>
    <w:rsid w:val="00FB0753"/>
    <w:rsid w:val="00FB0820"/>
    <w:rsid w:val="00FB0FC1"/>
    <w:rsid w:val="00FB1122"/>
    <w:rsid w:val="00FB1269"/>
    <w:rsid w:val="00FB1B54"/>
    <w:rsid w:val="00FB1C94"/>
    <w:rsid w:val="00FB206D"/>
    <w:rsid w:val="00FB26DD"/>
    <w:rsid w:val="00FB274B"/>
    <w:rsid w:val="00FB2C70"/>
    <w:rsid w:val="00FB2F55"/>
    <w:rsid w:val="00FB32AD"/>
    <w:rsid w:val="00FB373A"/>
    <w:rsid w:val="00FB3BEE"/>
    <w:rsid w:val="00FB3E3C"/>
    <w:rsid w:val="00FB3E45"/>
    <w:rsid w:val="00FB3F78"/>
    <w:rsid w:val="00FB41D8"/>
    <w:rsid w:val="00FB436C"/>
    <w:rsid w:val="00FB46D2"/>
    <w:rsid w:val="00FB4732"/>
    <w:rsid w:val="00FB4E20"/>
    <w:rsid w:val="00FB53CD"/>
    <w:rsid w:val="00FB5513"/>
    <w:rsid w:val="00FB562A"/>
    <w:rsid w:val="00FB57CF"/>
    <w:rsid w:val="00FB58FB"/>
    <w:rsid w:val="00FB59D8"/>
    <w:rsid w:val="00FB5B37"/>
    <w:rsid w:val="00FB653F"/>
    <w:rsid w:val="00FB6723"/>
    <w:rsid w:val="00FB6E63"/>
    <w:rsid w:val="00FB6F3B"/>
    <w:rsid w:val="00FB7689"/>
    <w:rsid w:val="00FB7772"/>
    <w:rsid w:val="00FB79A7"/>
    <w:rsid w:val="00FB7C63"/>
    <w:rsid w:val="00FB7C69"/>
    <w:rsid w:val="00FB7DAC"/>
    <w:rsid w:val="00FB7E45"/>
    <w:rsid w:val="00FB7FCB"/>
    <w:rsid w:val="00FC008E"/>
    <w:rsid w:val="00FC01AE"/>
    <w:rsid w:val="00FC060B"/>
    <w:rsid w:val="00FC0C6C"/>
    <w:rsid w:val="00FC1364"/>
    <w:rsid w:val="00FC15E8"/>
    <w:rsid w:val="00FC1961"/>
    <w:rsid w:val="00FC1B64"/>
    <w:rsid w:val="00FC1C72"/>
    <w:rsid w:val="00FC1E7F"/>
    <w:rsid w:val="00FC1EBB"/>
    <w:rsid w:val="00FC252D"/>
    <w:rsid w:val="00FC28D1"/>
    <w:rsid w:val="00FC2ED2"/>
    <w:rsid w:val="00FC2F41"/>
    <w:rsid w:val="00FC2F55"/>
    <w:rsid w:val="00FC300B"/>
    <w:rsid w:val="00FC3049"/>
    <w:rsid w:val="00FC30A8"/>
    <w:rsid w:val="00FC359B"/>
    <w:rsid w:val="00FC38B1"/>
    <w:rsid w:val="00FC3910"/>
    <w:rsid w:val="00FC3E9A"/>
    <w:rsid w:val="00FC410B"/>
    <w:rsid w:val="00FC4282"/>
    <w:rsid w:val="00FC464D"/>
    <w:rsid w:val="00FC482E"/>
    <w:rsid w:val="00FC5245"/>
    <w:rsid w:val="00FC52CF"/>
    <w:rsid w:val="00FC5585"/>
    <w:rsid w:val="00FC56E0"/>
    <w:rsid w:val="00FC57F1"/>
    <w:rsid w:val="00FC5A25"/>
    <w:rsid w:val="00FC5B50"/>
    <w:rsid w:val="00FC643F"/>
    <w:rsid w:val="00FC6522"/>
    <w:rsid w:val="00FC67DA"/>
    <w:rsid w:val="00FC6A97"/>
    <w:rsid w:val="00FC6B6B"/>
    <w:rsid w:val="00FC76B2"/>
    <w:rsid w:val="00FC7922"/>
    <w:rsid w:val="00FC7B15"/>
    <w:rsid w:val="00FD031B"/>
    <w:rsid w:val="00FD047F"/>
    <w:rsid w:val="00FD05A9"/>
    <w:rsid w:val="00FD0BF2"/>
    <w:rsid w:val="00FD0DB9"/>
    <w:rsid w:val="00FD0DE3"/>
    <w:rsid w:val="00FD0EE3"/>
    <w:rsid w:val="00FD1171"/>
    <w:rsid w:val="00FD1394"/>
    <w:rsid w:val="00FD141D"/>
    <w:rsid w:val="00FD1C2B"/>
    <w:rsid w:val="00FD1CFF"/>
    <w:rsid w:val="00FD23BF"/>
    <w:rsid w:val="00FD24A3"/>
    <w:rsid w:val="00FD2A22"/>
    <w:rsid w:val="00FD2D24"/>
    <w:rsid w:val="00FD2FAF"/>
    <w:rsid w:val="00FD36CD"/>
    <w:rsid w:val="00FD379F"/>
    <w:rsid w:val="00FD39E0"/>
    <w:rsid w:val="00FD3BAF"/>
    <w:rsid w:val="00FD3BE5"/>
    <w:rsid w:val="00FD4104"/>
    <w:rsid w:val="00FD4583"/>
    <w:rsid w:val="00FD4C1B"/>
    <w:rsid w:val="00FD561D"/>
    <w:rsid w:val="00FD6212"/>
    <w:rsid w:val="00FD63FD"/>
    <w:rsid w:val="00FD6931"/>
    <w:rsid w:val="00FD6996"/>
    <w:rsid w:val="00FD6AC6"/>
    <w:rsid w:val="00FD6D82"/>
    <w:rsid w:val="00FD709A"/>
    <w:rsid w:val="00FD764C"/>
    <w:rsid w:val="00FD769E"/>
    <w:rsid w:val="00FD77BB"/>
    <w:rsid w:val="00FD7B1E"/>
    <w:rsid w:val="00FD7E93"/>
    <w:rsid w:val="00FE02E0"/>
    <w:rsid w:val="00FE049F"/>
    <w:rsid w:val="00FE0689"/>
    <w:rsid w:val="00FE0C7F"/>
    <w:rsid w:val="00FE10AC"/>
    <w:rsid w:val="00FE1295"/>
    <w:rsid w:val="00FE12D7"/>
    <w:rsid w:val="00FE1C96"/>
    <w:rsid w:val="00FE23C8"/>
    <w:rsid w:val="00FE2BB1"/>
    <w:rsid w:val="00FE2C25"/>
    <w:rsid w:val="00FE2E0B"/>
    <w:rsid w:val="00FE2E40"/>
    <w:rsid w:val="00FE3164"/>
    <w:rsid w:val="00FE33C0"/>
    <w:rsid w:val="00FE346E"/>
    <w:rsid w:val="00FE38CC"/>
    <w:rsid w:val="00FE400E"/>
    <w:rsid w:val="00FE4297"/>
    <w:rsid w:val="00FE42DC"/>
    <w:rsid w:val="00FE486A"/>
    <w:rsid w:val="00FE4E26"/>
    <w:rsid w:val="00FE4F58"/>
    <w:rsid w:val="00FE5326"/>
    <w:rsid w:val="00FE533E"/>
    <w:rsid w:val="00FE57A4"/>
    <w:rsid w:val="00FE5A2C"/>
    <w:rsid w:val="00FE5D9A"/>
    <w:rsid w:val="00FE5DF6"/>
    <w:rsid w:val="00FE63F4"/>
    <w:rsid w:val="00FE669C"/>
    <w:rsid w:val="00FE66B8"/>
    <w:rsid w:val="00FE6760"/>
    <w:rsid w:val="00FE6C3A"/>
    <w:rsid w:val="00FE701D"/>
    <w:rsid w:val="00FE73C3"/>
    <w:rsid w:val="00FE74B8"/>
    <w:rsid w:val="00FE7C4C"/>
    <w:rsid w:val="00FE7CD9"/>
    <w:rsid w:val="00FF0046"/>
    <w:rsid w:val="00FF02B7"/>
    <w:rsid w:val="00FF0753"/>
    <w:rsid w:val="00FF08D2"/>
    <w:rsid w:val="00FF0ACF"/>
    <w:rsid w:val="00FF0E6B"/>
    <w:rsid w:val="00FF0E84"/>
    <w:rsid w:val="00FF1276"/>
    <w:rsid w:val="00FF1562"/>
    <w:rsid w:val="00FF1611"/>
    <w:rsid w:val="00FF17F5"/>
    <w:rsid w:val="00FF2312"/>
    <w:rsid w:val="00FF284E"/>
    <w:rsid w:val="00FF2971"/>
    <w:rsid w:val="00FF2CD9"/>
    <w:rsid w:val="00FF2D13"/>
    <w:rsid w:val="00FF2D8A"/>
    <w:rsid w:val="00FF3399"/>
    <w:rsid w:val="00FF36E0"/>
    <w:rsid w:val="00FF3991"/>
    <w:rsid w:val="00FF3B48"/>
    <w:rsid w:val="00FF3D80"/>
    <w:rsid w:val="00FF3EA7"/>
    <w:rsid w:val="00FF4215"/>
    <w:rsid w:val="00FF4318"/>
    <w:rsid w:val="00FF4454"/>
    <w:rsid w:val="00FF4728"/>
    <w:rsid w:val="00FF4A6B"/>
    <w:rsid w:val="00FF4BD1"/>
    <w:rsid w:val="00FF5404"/>
    <w:rsid w:val="00FF551B"/>
    <w:rsid w:val="00FF5D19"/>
    <w:rsid w:val="00FF5F80"/>
    <w:rsid w:val="00FF6503"/>
    <w:rsid w:val="00FF68AC"/>
    <w:rsid w:val="00FF6B52"/>
    <w:rsid w:val="00FF6FB4"/>
    <w:rsid w:val="00FF790B"/>
    <w:rsid w:val="019734C9"/>
    <w:rsid w:val="048314CD"/>
    <w:rsid w:val="04BC36AE"/>
    <w:rsid w:val="04F9332E"/>
    <w:rsid w:val="05393390"/>
    <w:rsid w:val="06671381"/>
    <w:rsid w:val="07C36EC9"/>
    <w:rsid w:val="07E34819"/>
    <w:rsid w:val="07F5A3D1"/>
    <w:rsid w:val="08895287"/>
    <w:rsid w:val="091BC98A"/>
    <w:rsid w:val="09573814"/>
    <w:rsid w:val="0979D920"/>
    <w:rsid w:val="09B1B392"/>
    <w:rsid w:val="09D2CC10"/>
    <w:rsid w:val="09EC6129"/>
    <w:rsid w:val="0AF0BA18"/>
    <w:rsid w:val="0B023ED7"/>
    <w:rsid w:val="0B82BA96"/>
    <w:rsid w:val="0B96478E"/>
    <w:rsid w:val="0C68CE5E"/>
    <w:rsid w:val="0DC2D341"/>
    <w:rsid w:val="0DE500DA"/>
    <w:rsid w:val="0DF55725"/>
    <w:rsid w:val="0E1F116B"/>
    <w:rsid w:val="0F115B48"/>
    <w:rsid w:val="0FAA78E4"/>
    <w:rsid w:val="100EDFA7"/>
    <w:rsid w:val="103F8CE7"/>
    <w:rsid w:val="105C1156"/>
    <w:rsid w:val="11C25C06"/>
    <w:rsid w:val="11E0C8AA"/>
    <w:rsid w:val="1225942E"/>
    <w:rsid w:val="1289D860"/>
    <w:rsid w:val="1299966D"/>
    <w:rsid w:val="12ADEA2F"/>
    <w:rsid w:val="12D3F1E5"/>
    <w:rsid w:val="13A43CBD"/>
    <w:rsid w:val="1416A14D"/>
    <w:rsid w:val="144067C4"/>
    <w:rsid w:val="14737DCF"/>
    <w:rsid w:val="1482CD38"/>
    <w:rsid w:val="14B25AE8"/>
    <w:rsid w:val="15DD34F4"/>
    <w:rsid w:val="16E067A7"/>
    <w:rsid w:val="17335810"/>
    <w:rsid w:val="177E3234"/>
    <w:rsid w:val="17ADC930"/>
    <w:rsid w:val="18F7C776"/>
    <w:rsid w:val="19507BDA"/>
    <w:rsid w:val="19D755BF"/>
    <w:rsid w:val="19FC2370"/>
    <w:rsid w:val="1B34BF72"/>
    <w:rsid w:val="1B473B7E"/>
    <w:rsid w:val="1C11FD48"/>
    <w:rsid w:val="1CD0A100"/>
    <w:rsid w:val="1E970F9C"/>
    <w:rsid w:val="1E97CC19"/>
    <w:rsid w:val="1EC25BBC"/>
    <w:rsid w:val="1ED04F10"/>
    <w:rsid w:val="1F71E697"/>
    <w:rsid w:val="1FA27073"/>
    <w:rsid w:val="1FBAD593"/>
    <w:rsid w:val="200B1AA3"/>
    <w:rsid w:val="201A4283"/>
    <w:rsid w:val="20B460F0"/>
    <w:rsid w:val="2174CDE2"/>
    <w:rsid w:val="21E6184D"/>
    <w:rsid w:val="22117B65"/>
    <w:rsid w:val="2239BF13"/>
    <w:rsid w:val="23013C21"/>
    <w:rsid w:val="230D3835"/>
    <w:rsid w:val="233C268D"/>
    <w:rsid w:val="237ADEF7"/>
    <w:rsid w:val="24277331"/>
    <w:rsid w:val="247A9E72"/>
    <w:rsid w:val="24A11CC8"/>
    <w:rsid w:val="24EAC867"/>
    <w:rsid w:val="24ECE9A9"/>
    <w:rsid w:val="2520D70A"/>
    <w:rsid w:val="262D1B03"/>
    <w:rsid w:val="26405246"/>
    <w:rsid w:val="26E65BF0"/>
    <w:rsid w:val="27CFB373"/>
    <w:rsid w:val="27DD69E0"/>
    <w:rsid w:val="280F860C"/>
    <w:rsid w:val="281BCFC1"/>
    <w:rsid w:val="28F11A35"/>
    <w:rsid w:val="28F4FF82"/>
    <w:rsid w:val="291C0338"/>
    <w:rsid w:val="2B0FF3C3"/>
    <w:rsid w:val="2B5E7F3D"/>
    <w:rsid w:val="2C8A566E"/>
    <w:rsid w:val="2C90F837"/>
    <w:rsid w:val="2CA60DD7"/>
    <w:rsid w:val="2CF150FC"/>
    <w:rsid w:val="2CF95DB3"/>
    <w:rsid w:val="2D0A778F"/>
    <w:rsid w:val="2D3D2017"/>
    <w:rsid w:val="2DF75487"/>
    <w:rsid w:val="2E757F28"/>
    <w:rsid w:val="2F4C71B6"/>
    <w:rsid w:val="2FADD20F"/>
    <w:rsid w:val="2FE9FF73"/>
    <w:rsid w:val="305619DA"/>
    <w:rsid w:val="30939EC8"/>
    <w:rsid w:val="30C38F8A"/>
    <w:rsid w:val="30D4B988"/>
    <w:rsid w:val="31B5E8EC"/>
    <w:rsid w:val="31C4E845"/>
    <w:rsid w:val="3214F2B7"/>
    <w:rsid w:val="323C78BC"/>
    <w:rsid w:val="32FC11AB"/>
    <w:rsid w:val="334FE5C2"/>
    <w:rsid w:val="335C8C74"/>
    <w:rsid w:val="33C691ED"/>
    <w:rsid w:val="35423F10"/>
    <w:rsid w:val="358F5756"/>
    <w:rsid w:val="3621B710"/>
    <w:rsid w:val="367F6EC4"/>
    <w:rsid w:val="3726A954"/>
    <w:rsid w:val="37909B79"/>
    <w:rsid w:val="381D114E"/>
    <w:rsid w:val="3855D416"/>
    <w:rsid w:val="385754C5"/>
    <w:rsid w:val="38A90852"/>
    <w:rsid w:val="3915D085"/>
    <w:rsid w:val="39B1F8FC"/>
    <w:rsid w:val="3B8807FD"/>
    <w:rsid w:val="3BDE5689"/>
    <w:rsid w:val="3C503ACD"/>
    <w:rsid w:val="3EBCFE5B"/>
    <w:rsid w:val="3F12F2AC"/>
    <w:rsid w:val="3F2CA987"/>
    <w:rsid w:val="3F48A08B"/>
    <w:rsid w:val="4138D92D"/>
    <w:rsid w:val="418CE572"/>
    <w:rsid w:val="41B8399D"/>
    <w:rsid w:val="41DBC8DF"/>
    <w:rsid w:val="4397BC69"/>
    <w:rsid w:val="43D58C10"/>
    <w:rsid w:val="43F21EA6"/>
    <w:rsid w:val="44262248"/>
    <w:rsid w:val="448811CE"/>
    <w:rsid w:val="44B6E4E8"/>
    <w:rsid w:val="44EE6BC0"/>
    <w:rsid w:val="45641D59"/>
    <w:rsid w:val="458157F9"/>
    <w:rsid w:val="45AAD223"/>
    <w:rsid w:val="46465A05"/>
    <w:rsid w:val="489B19A1"/>
    <w:rsid w:val="48B5F678"/>
    <w:rsid w:val="48D3625A"/>
    <w:rsid w:val="49B33E5C"/>
    <w:rsid w:val="49EA5D9E"/>
    <w:rsid w:val="4A4926DB"/>
    <w:rsid w:val="4A66B031"/>
    <w:rsid w:val="4A8CEF28"/>
    <w:rsid w:val="4C5123CC"/>
    <w:rsid w:val="4CAB4591"/>
    <w:rsid w:val="4CC792A3"/>
    <w:rsid w:val="4CD262F2"/>
    <w:rsid w:val="4CE10FA0"/>
    <w:rsid w:val="4D021774"/>
    <w:rsid w:val="4D292DCD"/>
    <w:rsid w:val="4E16143A"/>
    <w:rsid w:val="4F205E42"/>
    <w:rsid w:val="4F4B082B"/>
    <w:rsid w:val="4FA23CCF"/>
    <w:rsid w:val="50537D1D"/>
    <w:rsid w:val="50E8606E"/>
    <w:rsid w:val="51291B24"/>
    <w:rsid w:val="52053F89"/>
    <w:rsid w:val="525BDF62"/>
    <w:rsid w:val="52680F38"/>
    <w:rsid w:val="527E3995"/>
    <w:rsid w:val="5284C18C"/>
    <w:rsid w:val="52BE425D"/>
    <w:rsid w:val="52C0F7FB"/>
    <w:rsid w:val="54241BA4"/>
    <w:rsid w:val="54258437"/>
    <w:rsid w:val="54F51088"/>
    <w:rsid w:val="5764B51F"/>
    <w:rsid w:val="57B1A69F"/>
    <w:rsid w:val="57B77161"/>
    <w:rsid w:val="5802AC45"/>
    <w:rsid w:val="5811CC42"/>
    <w:rsid w:val="58BC2AB0"/>
    <w:rsid w:val="58BD124D"/>
    <w:rsid w:val="591C5BC8"/>
    <w:rsid w:val="59B17CFC"/>
    <w:rsid w:val="5A035650"/>
    <w:rsid w:val="5A4BF05F"/>
    <w:rsid w:val="5A8675CC"/>
    <w:rsid w:val="5C0F68D8"/>
    <w:rsid w:val="5C81683E"/>
    <w:rsid w:val="5CA8C324"/>
    <w:rsid w:val="5D25EDE6"/>
    <w:rsid w:val="5D53938F"/>
    <w:rsid w:val="5E9969F6"/>
    <w:rsid w:val="60842AAC"/>
    <w:rsid w:val="610C4BCB"/>
    <w:rsid w:val="611143DA"/>
    <w:rsid w:val="617E3DFF"/>
    <w:rsid w:val="61C81E85"/>
    <w:rsid w:val="6273ED24"/>
    <w:rsid w:val="627F46AF"/>
    <w:rsid w:val="62AA2EF1"/>
    <w:rsid w:val="63E3505A"/>
    <w:rsid w:val="6409736A"/>
    <w:rsid w:val="656372D9"/>
    <w:rsid w:val="659A21D5"/>
    <w:rsid w:val="659EFF00"/>
    <w:rsid w:val="6642393E"/>
    <w:rsid w:val="664CA559"/>
    <w:rsid w:val="667069AD"/>
    <w:rsid w:val="675B2DDE"/>
    <w:rsid w:val="676BBC1E"/>
    <w:rsid w:val="6787A171"/>
    <w:rsid w:val="68883EB6"/>
    <w:rsid w:val="68D0399F"/>
    <w:rsid w:val="68D27358"/>
    <w:rsid w:val="6917D609"/>
    <w:rsid w:val="69232110"/>
    <w:rsid w:val="693DC035"/>
    <w:rsid w:val="69921194"/>
    <w:rsid w:val="69CC3ED9"/>
    <w:rsid w:val="6B7E0F7F"/>
    <w:rsid w:val="6C368FA7"/>
    <w:rsid w:val="6F4A9CCB"/>
    <w:rsid w:val="6F7A0DB9"/>
    <w:rsid w:val="6FDD8E99"/>
    <w:rsid w:val="705F664B"/>
    <w:rsid w:val="70E69B86"/>
    <w:rsid w:val="710CE60E"/>
    <w:rsid w:val="712EF857"/>
    <w:rsid w:val="7153F151"/>
    <w:rsid w:val="71626717"/>
    <w:rsid w:val="7239DB60"/>
    <w:rsid w:val="727E3F90"/>
    <w:rsid w:val="72A14B2D"/>
    <w:rsid w:val="72E0A647"/>
    <w:rsid w:val="7307202D"/>
    <w:rsid w:val="736E7AE2"/>
    <w:rsid w:val="73820C93"/>
    <w:rsid w:val="739AD565"/>
    <w:rsid w:val="75445B57"/>
    <w:rsid w:val="76D5EC86"/>
    <w:rsid w:val="771BBDB9"/>
    <w:rsid w:val="77936E57"/>
    <w:rsid w:val="78196B56"/>
    <w:rsid w:val="7827038A"/>
    <w:rsid w:val="7945857F"/>
    <w:rsid w:val="79B886A9"/>
    <w:rsid w:val="7A0201E3"/>
    <w:rsid w:val="7B1F1DF8"/>
    <w:rsid w:val="7BF04F89"/>
    <w:rsid w:val="7C22FAB3"/>
    <w:rsid w:val="7D652551"/>
    <w:rsid w:val="7E1ED6CF"/>
    <w:rsid w:val="7EACD2B0"/>
    <w:rsid w:val="7EAFC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1E607A9"/>
  <w15:chartTrackingRefBased/>
  <w15:docId w15:val="{3468C227-6CCF-454E-B9E2-159DFFBC4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line number" w:uiPriority="99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E561B"/>
  </w:style>
  <w:style w:type="paragraph" w:styleId="Ttulo1">
    <w:name w:val="heading 1"/>
    <w:aliases w:val="Cadu - Título 1,SEÇÃO"/>
    <w:basedOn w:val="Normal"/>
    <w:next w:val="Normal"/>
    <w:link w:val="Ttulo1Char"/>
    <w:uiPriority w:val="1"/>
    <w:qFormat/>
    <w:pPr>
      <w:keepNext/>
      <w:tabs>
        <w:tab w:val="left" w:pos="8931"/>
      </w:tabs>
      <w:jc w:val="both"/>
      <w:outlineLvl w:val="0"/>
    </w:pPr>
    <w:rPr>
      <w:rFonts w:ascii="Arial" w:hAnsi="Arial" w:cs="Arial"/>
      <w:b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qFormat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pPr>
      <w:keepNext/>
      <w:spacing w:line="238" w:lineRule="exact"/>
      <w:ind w:left="1080"/>
      <w:jc w:val="both"/>
      <w:outlineLvl w:val="2"/>
    </w:pPr>
    <w:rPr>
      <w:rFonts w:ascii="Arial" w:hAnsi="Arial" w:cs="Arial"/>
      <w:b/>
      <w:sz w:val="24"/>
      <w:szCs w:val="24"/>
      <w:u w:val="single"/>
    </w:rPr>
  </w:style>
  <w:style w:type="paragraph" w:styleId="Ttulo4">
    <w:name w:val="heading 4"/>
    <w:basedOn w:val="Normal"/>
    <w:next w:val="Normal"/>
    <w:link w:val="Ttulo4Char"/>
    <w:qFormat/>
    <w:pPr>
      <w:keepNext/>
      <w:spacing w:line="238" w:lineRule="exact"/>
      <w:ind w:left="1080"/>
      <w:jc w:val="both"/>
      <w:outlineLvl w:val="3"/>
    </w:pPr>
    <w:rPr>
      <w:rFonts w:ascii="Arial" w:hAnsi="Arial" w:cs="Arial"/>
      <w:b/>
      <w:sz w:val="24"/>
      <w:szCs w:val="24"/>
    </w:rPr>
  </w:style>
  <w:style w:type="paragraph" w:styleId="Ttulo5">
    <w:name w:val="heading 5"/>
    <w:basedOn w:val="Normal"/>
    <w:next w:val="Normal"/>
    <w:link w:val="Ttulo5Char"/>
    <w:qFormat/>
    <w:pPr>
      <w:keepNext/>
      <w:jc w:val="right"/>
      <w:outlineLvl w:val="4"/>
    </w:pPr>
    <w:rPr>
      <w:rFonts w:ascii="Arial Narrow" w:hAnsi="Arial Narrow"/>
      <w:sz w:val="24"/>
    </w:rPr>
  </w:style>
  <w:style w:type="paragraph" w:styleId="Ttulo6">
    <w:name w:val="heading 6"/>
    <w:basedOn w:val="Normal"/>
    <w:next w:val="Normal"/>
    <w:link w:val="Ttulo6Char"/>
    <w:qFormat/>
    <w:pPr>
      <w:keepNext/>
      <w:jc w:val="both"/>
      <w:outlineLvl w:val="5"/>
    </w:pPr>
    <w:rPr>
      <w:rFonts w:ascii="Arial" w:hAnsi="Arial" w:cs="Arial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pPr>
      <w:keepNext/>
      <w:jc w:val="center"/>
      <w:outlineLvl w:val="6"/>
    </w:pPr>
    <w:rPr>
      <w:rFonts w:ascii="Arial Narrow" w:hAnsi="Arial Narrow"/>
      <w:sz w:val="24"/>
    </w:rPr>
  </w:style>
  <w:style w:type="paragraph" w:styleId="Ttulo8">
    <w:name w:val="heading 8"/>
    <w:basedOn w:val="Normal"/>
    <w:next w:val="Normal"/>
    <w:link w:val="Ttulo8Char"/>
    <w:qFormat/>
    <w:pPr>
      <w:keepNext/>
      <w:ind w:left="2127"/>
      <w:jc w:val="both"/>
      <w:outlineLvl w:val="7"/>
    </w:pPr>
    <w:rPr>
      <w:rFonts w:ascii="Arial" w:hAnsi="Arial" w:cs="Arial"/>
      <w:color w:val="000000"/>
      <w:sz w:val="24"/>
      <w:lang w:val="en-US"/>
    </w:rPr>
  </w:style>
  <w:style w:type="paragraph" w:styleId="Ttulo9">
    <w:name w:val="heading 9"/>
    <w:basedOn w:val="Normal"/>
    <w:next w:val="Normal"/>
    <w:link w:val="Ttulo9Char"/>
    <w:qFormat/>
    <w:pPr>
      <w:keepNext/>
      <w:jc w:val="both"/>
      <w:outlineLvl w:val="8"/>
    </w:pPr>
    <w:rPr>
      <w:rFonts w:ascii="Arial" w:hAnsi="Arial" w:cs="Arial"/>
      <w:b/>
      <w:bCs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Ttulo">
    <w:name w:val="Title"/>
    <w:aliases w:val="Cadu - Título"/>
    <w:basedOn w:val="Normal"/>
    <w:link w:val="TtuloChar"/>
    <w:qFormat/>
    <w:pPr>
      <w:jc w:val="center"/>
    </w:pPr>
    <w:rPr>
      <w:rFonts w:ascii="Arial Narrow" w:hAnsi="Arial Narrow" w:cs="Arial"/>
      <w:b/>
      <w:bCs/>
      <w:sz w:val="36"/>
    </w:rPr>
  </w:style>
  <w:style w:type="character" w:styleId="Nmerodepgina">
    <w:name w:val="page number"/>
    <w:basedOn w:val="Fontepargpadro"/>
  </w:style>
  <w:style w:type="character" w:styleId="Hyperlink">
    <w:name w:val="Hyperlink"/>
    <w:uiPriority w:val="99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pPr>
      <w:ind w:left="540" w:hanging="168"/>
      <w:jc w:val="both"/>
    </w:pPr>
    <w:rPr>
      <w:rFonts w:ascii="Arial" w:hAnsi="Arial" w:cs="Arial"/>
      <w:sz w:val="24"/>
      <w:szCs w:val="24"/>
    </w:rPr>
  </w:style>
  <w:style w:type="paragraph" w:styleId="Recuodecorpodetexto2">
    <w:name w:val="Body Text Indent 2"/>
    <w:basedOn w:val="Normal"/>
    <w:link w:val="Recuodecorpodetexto2Char"/>
    <w:pPr>
      <w:ind w:left="360"/>
      <w:jc w:val="both"/>
    </w:pPr>
    <w:rPr>
      <w:rFonts w:ascii="Arial" w:hAnsi="Arial" w:cs="Arial"/>
      <w:sz w:val="24"/>
      <w:szCs w:val="24"/>
    </w:rPr>
  </w:style>
  <w:style w:type="paragraph" w:styleId="Recuodecorpodetexto3">
    <w:name w:val="Body Text Indent 3"/>
    <w:basedOn w:val="Normal"/>
    <w:link w:val="Recuodecorpodetexto3Char"/>
    <w:pPr>
      <w:tabs>
        <w:tab w:val="left" w:pos="8931"/>
      </w:tabs>
      <w:ind w:left="720"/>
      <w:jc w:val="both"/>
    </w:pPr>
    <w:rPr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pPr>
      <w:tabs>
        <w:tab w:val="left" w:pos="-720"/>
      </w:tabs>
      <w:jc w:val="both"/>
    </w:pPr>
    <w:rPr>
      <w:rFonts w:ascii="Arial" w:hAnsi="Arial" w:cs="Arial"/>
      <w:sz w:val="24"/>
      <w:szCs w:val="24"/>
    </w:rPr>
  </w:style>
  <w:style w:type="paragraph" w:styleId="Subttulo">
    <w:name w:val="Subtitle"/>
    <w:basedOn w:val="Normal"/>
    <w:link w:val="SubttuloChar"/>
    <w:qFormat/>
    <w:pPr>
      <w:spacing w:line="238" w:lineRule="exact"/>
      <w:ind w:left="-900" w:right="57" w:firstLine="900"/>
      <w:jc w:val="both"/>
    </w:pPr>
    <w:rPr>
      <w:b/>
      <w:sz w:val="24"/>
      <w:szCs w:val="24"/>
      <w:u w:val="single"/>
    </w:rPr>
  </w:style>
  <w:style w:type="paragraph" w:styleId="Corpodetexto2">
    <w:name w:val="Body Text 2"/>
    <w:basedOn w:val="Normal"/>
    <w:link w:val="Corpodetexto2Char"/>
    <w:pPr>
      <w:tabs>
        <w:tab w:val="left" w:pos="8931"/>
      </w:tabs>
      <w:ind w:right="-1"/>
      <w:jc w:val="both"/>
    </w:pPr>
    <w:rPr>
      <w:sz w:val="24"/>
    </w:rPr>
  </w:style>
  <w:style w:type="paragraph" w:styleId="Sumrio1">
    <w:name w:val="toc 1"/>
    <w:basedOn w:val="Normal"/>
    <w:next w:val="Normal"/>
    <w:autoRedefine/>
    <w:uiPriority w:val="39"/>
    <w:rsid w:val="007C3989"/>
    <w:pPr>
      <w:tabs>
        <w:tab w:val="left" w:pos="400"/>
        <w:tab w:val="left" w:pos="567"/>
        <w:tab w:val="right" w:leader="dot" w:pos="8931"/>
      </w:tabs>
      <w:spacing w:line="360" w:lineRule="auto"/>
      <w:ind w:right="707"/>
      <w:jc w:val="both"/>
    </w:pPr>
    <w:rPr>
      <w:rFonts w:ascii="Calibri" w:hAnsi="Calibri" w:cs="Arial"/>
      <w:noProof/>
      <w:sz w:val="24"/>
      <w:szCs w:val="24"/>
    </w:rPr>
  </w:style>
  <w:style w:type="paragraph" w:styleId="Sumrio2">
    <w:name w:val="toc 2"/>
    <w:basedOn w:val="Normal"/>
    <w:next w:val="Normal"/>
    <w:autoRedefine/>
    <w:uiPriority w:val="39"/>
    <w:rsid w:val="00D761A6"/>
    <w:pPr>
      <w:tabs>
        <w:tab w:val="right" w:leader="dot" w:pos="8931"/>
      </w:tabs>
      <w:ind w:left="200"/>
    </w:pPr>
    <w:rPr>
      <w:rFonts w:ascii="Arial" w:hAnsi="Arial" w:cs="Arial"/>
      <w:noProof/>
      <w:sz w:val="22"/>
      <w:szCs w:val="22"/>
    </w:rPr>
  </w:style>
  <w:style w:type="paragraph" w:styleId="Sumrio3">
    <w:name w:val="toc 3"/>
    <w:basedOn w:val="Normal"/>
    <w:next w:val="Normal"/>
    <w:autoRedefine/>
    <w:uiPriority w:val="39"/>
    <w:pPr>
      <w:ind w:left="400"/>
    </w:pPr>
  </w:style>
  <w:style w:type="paragraph" w:styleId="Sumrio4">
    <w:name w:val="toc 4"/>
    <w:basedOn w:val="Normal"/>
    <w:next w:val="Normal"/>
    <w:autoRedefine/>
    <w:uiPriority w:val="39"/>
    <w:pPr>
      <w:ind w:left="600"/>
    </w:pPr>
  </w:style>
  <w:style w:type="paragraph" w:styleId="Sumrio5">
    <w:name w:val="toc 5"/>
    <w:basedOn w:val="Normal"/>
    <w:next w:val="Normal"/>
    <w:autoRedefine/>
    <w:uiPriority w:val="39"/>
    <w:pPr>
      <w:ind w:left="800"/>
    </w:pPr>
  </w:style>
  <w:style w:type="paragraph" w:styleId="Sumrio6">
    <w:name w:val="toc 6"/>
    <w:basedOn w:val="Normal"/>
    <w:next w:val="Normal"/>
    <w:autoRedefine/>
    <w:uiPriority w:val="39"/>
    <w:pPr>
      <w:ind w:left="1000"/>
    </w:pPr>
  </w:style>
  <w:style w:type="paragraph" w:styleId="Sumrio7">
    <w:name w:val="toc 7"/>
    <w:basedOn w:val="Normal"/>
    <w:next w:val="Normal"/>
    <w:autoRedefine/>
    <w:uiPriority w:val="39"/>
    <w:pPr>
      <w:ind w:left="1200"/>
    </w:pPr>
  </w:style>
  <w:style w:type="paragraph" w:styleId="Sumrio8">
    <w:name w:val="toc 8"/>
    <w:basedOn w:val="Normal"/>
    <w:next w:val="Normal"/>
    <w:autoRedefine/>
    <w:uiPriority w:val="39"/>
    <w:pPr>
      <w:ind w:left="1400"/>
    </w:pPr>
  </w:style>
  <w:style w:type="paragraph" w:styleId="Sumrio9">
    <w:name w:val="toc 9"/>
    <w:basedOn w:val="Normal"/>
    <w:next w:val="Normal"/>
    <w:autoRedefine/>
    <w:uiPriority w:val="39"/>
    <w:pPr>
      <w:ind w:left="1600"/>
    </w:pPr>
  </w:style>
  <w:style w:type="paragraph" w:styleId="Corpodetexto3">
    <w:name w:val="Body Text 3"/>
    <w:basedOn w:val="Normal"/>
    <w:link w:val="Corpodetexto3Char"/>
    <w:rPr>
      <w:rFonts w:ascii="Arial" w:hAnsi="Arial" w:cs="Arial"/>
      <w:color w:val="0000FF"/>
      <w:sz w:val="24"/>
    </w:rPr>
  </w:style>
  <w:style w:type="paragraph" w:styleId="Lista">
    <w:name w:val="List"/>
    <w:basedOn w:val="Normal"/>
    <w:pPr>
      <w:ind w:left="283" w:hanging="283"/>
    </w:pPr>
  </w:style>
  <w:style w:type="table" w:styleId="Tabelacomgrade">
    <w:name w:val="Table Grid"/>
    <w:basedOn w:val="Tabelanormal"/>
    <w:uiPriority w:val="39"/>
    <w:rsid w:val="00780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semiHidden/>
    <w:rsid w:val="00AB085C"/>
    <w:rPr>
      <w:rFonts w:ascii="Tahoma" w:hAnsi="Tahoma" w:cs="Tahoma"/>
      <w:sz w:val="16"/>
      <w:szCs w:val="16"/>
    </w:rPr>
  </w:style>
  <w:style w:type="character" w:customStyle="1" w:styleId="78871638115">
    <w:name w:val="78871638115"/>
    <w:semiHidden/>
    <w:rsid w:val="002E0436"/>
    <w:rPr>
      <w:rFonts w:ascii="Arial" w:hAnsi="Arial" w:cs="Arial"/>
      <w:color w:val="000080"/>
      <w:sz w:val="20"/>
      <w:szCs w:val="20"/>
    </w:rPr>
  </w:style>
  <w:style w:type="paragraph" w:customStyle="1" w:styleId="BodyText21">
    <w:name w:val="Body Text 21"/>
    <w:basedOn w:val="Normal"/>
    <w:rsid w:val="005B44E7"/>
    <w:pPr>
      <w:widowControl w:val="0"/>
      <w:spacing w:after="120"/>
      <w:jc w:val="both"/>
    </w:pPr>
    <w:rPr>
      <w:rFonts w:ascii="Arial" w:hAnsi="Arial"/>
      <w:sz w:val="24"/>
      <w:lang w:eastAsia="en-US"/>
    </w:rPr>
  </w:style>
  <w:style w:type="character" w:customStyle="1" w:styleId="TtuloChar">
    <w:name w:val="Título Char"/>
    <w:aliases w:val="Cadu - Título Char"/>
    <w:link w:val="Ttulo"/>
    <w:rsid w:val="00E140AB"/>
    <w:rPr>
      <w:rFonts w:ascii="Arial Narrow" w:hAnsi="Arial Narrow" w:cs="Arial"/>
      <w:b/>
      <w:bCs/>
      <w:sz w:val="36"/>
    </w:rPr>
  </w:style>
  <w:style w:type="numbering" w:styleId="111111">
    <w:name w:val="Outline List 2"/>
    <w:aliases w:val="1 / 1.1."/>
    <w:basedOn w:val="Semlista"/>
    <w:rsid w:val="00091846"/>
    <w:pPr>
      <w:numPr>
        <w:numId w:val="11"/>
      </w:numPr>
    </w:pPr>
  </w:style>
  <w:style w:type="paragraph" w:customStyle="1" w:styleId="NormalArial12">
    <w:name w:val="Normal + Arial 12"/>
    <w:aliases w:val="Depois de:  6 pt,Condensado por  0,2 pt"/>
    <w:basedOn w:val="Ttulo1"/>
    <w:rsid w:val="0026480C"/>
    <w:pPr>
      <w:tabs>
        <w:tab w:val="clear" w:pos="8931"/>
        <w:tab w:val="left" w:pos="360"/>
        <w:tab w:val="num" w:pos="1440"/>
      </w:tabs>
      <w:spacing w:after="120"/>
      <w:ind w:left="1440" w:hanging="360"/>
    </w:pPr>
    <w:rPr>
      <w:b w:val="0"/>
      <w:spacing w:val="-4"/>
    </w:rPr>
  </w:style>
  <w:style w:type="paragraph" w:customStyle="1" w:styleId="Ttulo1Antes18pt">
    <w:name w:val="Título 1 + Antes:  18 pt"/>
    <w:aliases w:val="Depois de:  18 pt"/>
    <w:basedOn w:val="Ttulo1"/>
    <w:rsid w:val="0026480C"/>
    <w:pPr>
      <w:tabs>
        <w:tab w:val="num" w:pos="540"/>
      </w:tabs>
      <w:spacing w:before="360" w:after="360"/>
    </w:pPr>
  </w:style>
  <w:style w:type="paragraph" w:styleId="PargrafodaLista">
    <w:name w:val="List Paragraph"/>
    <w:aliases w:val="Normal com bullets"/>
    <w:basedOn w:val="Normal"/>
    <w:link w:val="PargrafodaListaChar"/>
    <w:uiPriority w:val="1"/>
    <w:qFormat/>
    <w:rsid w:val="00E83A18"/>
    <w:pPr>
      <w:ind w:left="708"/>
    </w:pPr>
  </w:style>
  <w:style w:type="character" w:styleId="Forte">
    <w:name w:val="Strong"/>
    <w:uiPriority w:val="22"/>
    <w:qFormat/>
    <w:rsid w:val="003E7D9D"/>
    <w:rPr>
      <w:b/>
      <w:bCs/>
    </w:rPr>
  </w:style>
  <w:style w:type="character" w:customStyle="1" w:styleId="CorpodetextoChar">
    <w:name w:val="Corpo de texto Char"/>
    <w:link w:val="Corpodetexto"/>
    <w:rsid w:val="00BD3058"/>
    <w:rPr>
      <w:rFonts w:ascii="Arial" w:hAnsi="Arial" w:cs="Arial"/>
      <w:sz w:val="24"/>
      <w:szCs w:val="24"/>
    </w:rPr>
  </w:style>
  <w:style w:type="character" w:customStyle="1" w:styleId="Ttulo1Char">
    <w:name w:val="Título 1 Char"/>
    <w:aliases w:val="Cadu - Título 1 Char,SEÇÃO Char"/>
    <w:link w:val="Ttulo1"/>
    <w:uiPriority w:val="1"/>
    <w:rsid w:val="00461B16"/>
    <w:rPr>
      <w:rFonts w:ascii="Arial" w:hAnsi="Arial" w:cs="Arial"/>
      <w:b/>
      <w:sz w:val="24"/>
      <w:szCs w:val="24"/>
      <w:lang w:val="pt-BR" w:eastAsia="pt-BR" w:bidi="ar-SA"/>
    </w:rPr>
  </w:style>
  <w:style w:type="character" w:customStyle="1" w:styleId="Recuodecorpodetexto2Char">
    <w:name w:val="Recuo de corpo de texto 2 Char"/>
    <w:link w:val="Recuodecorpodetexto2"/>
    <w:rsid w:val="00B61EBE"/>
    <w:rPr>
      <w:rFonts w:ascii="Arial" w:hAnsi="Arial" w:cs="Arial"/>
      <w:sz w:val="24"/>
      <w:szCs w:val="24"/>
      <w:lang w:val="pt-BR" w:eastAsia="pt-BR" w:bidi="ar-SA"/>
    </w:rPr>
  </w:style>
  <w:style w:type="paragraph" w:customStyle="1" w:styleId="Corpo">
    <w:name w:val="Corpo"/>
    <w:rsid w:val="00C970DD"/>
    <w:rPr>
      <w:rFonts w:ascii="Courier" w:hAnsi="Courier"/>
      <w:color w:val="000000"/>
      <w:sz w:val="24"/>
    </w:rPr>
  </w:style>
  <w:style w:type="character" w:customStyle="1" w:styleId="Ttulo3Char">
    <w:name w:val="Título 3 Char"/>
    <w:link w:val="Ttulo3"/>
    <w:rsid w:val="00590145"/>
    <w:rPr>
      <w:rFonts w:ascii="Arial" w:hAnsi="Arial" w:cs="Arial"/>
      <w:b/>
      <w:sz w:val="24"/>
      <w:szCs w:val="24"/>
      <w:u w:val="single"/>
      <w:lang w:val="pt-BR" w:eastAsia="pt-BR" w:bidi="ar-SA"/>
    </w:rPr>
  </w:style>
  <w:style w:type="character" w:customStyle="1" w:styleId="CharChar8">
    <w:name w:val="Char Char8"/>
    <w:rsid w:val="00590145"/>
    <w:rPr>
      <w:rFonts w:ascii="Arial Narrow" w:eastAsia="Times New Roman" w:hAnsi="Arial Narrow" w:cs="Arial"/>
      <w:b/>
      <w:bCs/>
      <w:sz w:val="36"/>
      <w:szCs w:val="20"/>
      <w:lang w:eastAsia="pt-BR"/>
    </w:rPr>
  </w:style>
  <w:style w:type="character" w:customStyle="1" w:styleId="CabealhoChar">
    <w:name w:val="Cabeçalho Char"/>
    <w:aliases w:val="Cabeçalho superior Char"/>
    <w:link w:val="Cabealho"/>
    <w:rsid w:val="0013506C"/>
    <w:rPr>
      <w:lang w:val="pt-BR" w:eastAsia="pt-BR" w:bidi="ar-SA"/>
    </w:rPr>
  </w:style>
  <w:style w:type="character" w:customStyle="1" w:styleId="RecuodecorpodetextoChar">
    <w:name w:val="Recuo de corpo de texto Char"/>
    <w:link w:val="Recuodecorpodetexto"/>
    <w:rsid w:val="0013506C"/>
    <w:rPr>
      <w:rFonts w:ascii="Arial" w:hAnsi="Arial" w:cs="Arial"/>
      <w:sz w:val="24"/>
      <w:szCs w:val="24"/>
      <w:lang w:val="pt-BR" w:eastAsia="pt-BR" w:bidi="ar-SA"/>
    </w:rPr>
  </w:style>
  <w:style w:type="character" w:customStyle="1" w:styleId="CharChar6">
    <w:name w:val="Char Char6"/>
    <w:rsid w:val="0013506C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CharChar4">
    <w:name w:val="Char Char4"/>
    <w:rsid w:val="0013506C"/>
    <w:rPr>
      <w:rFonts w:ascii="Arial" w:eastAsia="Times New Roman" w:hAnsi="Arial" w:cs="Arial"/>
      <w:sz w:val="24"/>
      <w:szCs w:val="24"/>
      <w:lang w:eastAsia="pt-BR"/>
    </w:rPr>
  </w:style>
  <w:style w:type="paragraph" w:styleId="Textoembloco">
    <w:name w:val="Block Text"/>
    <w:basedOn w:val="Normal"/>
    <w:rsid w:val="0013506C"/>
    <w:pPr>
      <w:spacing w:line="360" w:lineRule="auto"/>
      <w:ind w:left="5245" w:right="-801"/>
    </w:pPr>
    <w:rPr>
      <w:rFonts w:ascii="Arial Narrow" w:hAnsi="Arial Narrow"/>
      <w:sz w:val="24"/>
    </w:rPr>
  </w:style>
  <w:style w:type="paragraph" w:customStyle="1" w:styleId="Format1">
    <w:name w:val="Format1"/>
    <w:basedOn w:val="Commarcadores3"/>
    <w:rsid w:val="004D76CC"/>
    <w:pPr>
      <w:numPr>
        <w:numId w:val="0"/>
      </w:numPr>
      <w:contextualSpacing w:val="0"/>
      <w:jc w:val="both"/>
    </w:pPr>
    <w:rPr>
      <w:rFonts w:ascii="Arial" w:hAnsi="Arial"/>
      <w:sz w:val="22"/>
    </w:rPr>
  </w:style>
  <w:style w:type="paragraph" w:styleId="Commarcadores3">
    <w:name w:val="List Bullet 3"/>
    <w:basedOn w:val="Normal"/>
    <w:rsid w:val="004D76CC"/>
    <w:pPr>
      <w:numPr>
        <w:numId w:val="3"/>
      </w:numPr>
      <w:contextualSpacing/>
    </w:pPr>
  </w:style>
  <w:style w:type="paragraph" w:styleId="SemEspaamento">
    <w:name w:val="No Spacing"/>
    <w:uiPriority w:val="1"/>
    <w:qFormat/>
    <w:rsid w:val="002F7C37"/>
    <w:rPr>
      <w:rFonts w:ascii="Calibri" w:eastAsia="Calibri" w:hAnsi="Calibri"/>
      <w:b/>
      <w:bCs/>
      <w:sz w:val="22"/>
      <w:szCs w:val="22"/>
      <w:lang w:eastAsia="en-US"/>
    </w:rPr>
  </w:style>
  <w:style w:type="paragraph" w:styleId="Commarcadores">
    <w:name w:val="List Bullet"/>
    <w:basedOn w:val="Normal"/>
    <w:rsid w:val="000D7860"/>
    <w:pPr>
      <w:numPr>
        <w:numId w:val="4"/>
      </w:numPr>
    </w:pPr>
  </w:style>
  <w:style w:type="character" w:styleId="Refdenotaderodap">
    <w:name w:val="footnote reference"/>
    <w:rsid w:val="000D7860"/>
    <w:rPr>
      <w:vertAlign w:val="superscript"/>
    </w:rPr>
  </w:style>
  <w:style w:type="character" w:customStyle="1" w:styleId="RodapChar">
    <w:name w:val="Rodapé Char"/>
    <w:basedOn w:val="Fontepargpadro"/>
    <w:link w:val="Rodap"/>
    <w:uiPriority w:val="99"/>
    <w:rsid w:val="0020559E"/>
  </w:style>
  <w:style w:type="paragraph" w:customStyle="1" w:styleId="fr">
    <w:name w:val="fr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fr0">
    <w:name w:val="fr0"/>
    <w:basedOn w:val="Normal"/>
    <w:rsid w:val="00A1543C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70A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1">
    <w:name w:val="Style 1"/>
    <w:uiPriority w:val="99"/>
    <w:rsid w:val="00F70AE7"/>
    <w:pPr>
      <w:widowControl w:val="0"/>
      <w:autoSpaceDE w:val="0"/>
      <w:autoSpaceDN w:val="0"/>
      <w:adjustRightInd w:val="0"/>
    </w:pPr>
  </w:style>
  <w:style w:type="character" w:customStyle="1" w:styleId="Corpodetexto3Char">
    <w:name w:val="Corpo de texto 3 Char"/>
    <w:link w:val="Corpodetexto3"/>
    <w:rsid w:val="00891334"/>
    <w:rPr>
      <w:rFonts w:ascii="Arial" w:hAnsi="Arial" w:cs="Arial"/>
      <w:color w:val="0000FF"/>
      <w:sz w:val="24"/>
    </w:rPr>
  </w:style>
  <w:style w:type="paragraph" w:customStyle="1" w:styleId="Informacao">
    <w:name w:val="Informacao"/>
    <w:basedOn w:val="Normal"/>
    <w:rsid w:val="00D5281A"/>
    <w:rPr>
      <w:rFonts w:ascii="Arial" w:hAnsi="Arial"/>
      <w:sz w:val="24"/>
    </w:rPr>
  </w:style>
  <w:style w:type="paragraph" w:customStyle="1" w:styleId="style10">
    <w:name w:val="style1"/>
    <w:basedOn w:val="Normal"/>
    <w:rsid w:val="007B474A"/>
    <w:pP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Ttulodatabela">
    <w:name w:val="Título da tabela"/>
    <w:basedOn w:val="Normal"/>
    <w:rsid w:val="007B474A"/>
    <w:pPr>
      <w:widowControl w:val="0"/>
      <w:suppressLineNumbers/>
      <w:suppressAutoHyphens/>
      <w:jc w:val="center"/>
    </w:pPr>
    <w:rPr>
      <w:rFonts w:eastAsia="Lucida Sans Unicode"/>
      <w:b/>
      <w:bCs/>
      <w:kern w:val="1"/>
      <w:sz w:val="24"/>
      <w:szCs w:val="24"/>
    </w:rPr>
  </w:style>
  <w:style w:type="character" w:customStyle="1" w:styleId="PargrafodaListaChar">
    <w:name w:val="Parágrafo da Lista Char"/>
    <w:aliases w:val="Normal com bullets Char"/>
    <w:link w:val="PargrafodaLista"/>
    <w:uiPriority w:val="1"/>
    <w:rsid w:val="00E70CF6"/>
  </w:style>
  <w:style w:type="character" w:customStyle="1" w:styleId="Recuodecorpodetexto3Char">
    <w:name w:val="Recuo de corpo de texto 3 Char"/>
    <w:link w:val="Recuodecorpodetexto3"/>
    <w:rsid w:val="00FD24A3"/>
    <w:rPr>
      <w:sz w:val="24"/>
      <w:szCs w:val="24"/>
    </w:rPr>
  </w:style>
  <w:style w:type="numbering" w:customStyle="1" w:styleId="1111">
    <w:name w:val="1 / 1.1.1"/>
    <w:basedOn w:val="Semlista"/>
    <w:next w:val="111111"/>
    <w:rsid w:val="005438DC"/>
    <w:pPr>
      <w:numPr>
        <w:numId w:val="2"/>
      </w:numPr>
    </w:pPr>
  </w:style>
  <w:style w:type="paragraph" w:customStyle="1" w:styleId="Nivel01">
    <w:name w:val="Nivel 01"/>
    <w:basedOn w:val="Ttulo1"/>
    <w:next w:val="Normal"/>
    <w:qFormat/>
    <w:rsid w:val="00CC27D2"/>
    <w:pPr>
      <w:keepLines/>
      <w:tabs>
        <w:tab w:val="clear" w:pos="8931"/>
        <w:tab w:val="left" w:pos="567"/>
      </w:tabs>
      <w:spacing w:before="240"/>
    </w:pPr>
    <w:rPr>
      <w:rFonts w:ascii="Ecofont_Spranq_eco_Sans" w:eastAsia="MS Gothic" w:hAnsi="Ecofont_Spranq_eco_Sans" w:cs="Times New Roman"/>
      <w:bCs/>
      <w:color w:val="000000"/>
      <w:sz w:val="20"/>
      <w:szCs w:val="20"/>
    </w:rPr>
  </w:style>
  <w:style w:type="character" w:customStyle="1" w:styleId="fontstyle01">
    <w:name w:val="fontstyle01"/>
    <w:rsid w:val="0050333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rpodetexto1">
    <w:name w:val="Corpo de texto1"/>
    <w:rsid w:val="00557787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FB2F55"/>
    <w:pPr>
      <w:spacing w:before="100" w:beforeAutospacing="1" w:after="100" w:afterAutospacing="1"/>
    </w:pPr>
    <w:rPr>
      <w:sz w:val="24"/>
      <w:szCs w:val="24"/>
    </w:rPr>
  </w:style>
  <w:style w:type="paragraph" w:styleId="Textodecomentrio">
    <w:name w:val="annotation text"/>
    <w:basedOn w:val="Normal"/>
    <w:link w:val="TextodecomentrioChar"/>
    <w:unhideWhenUsed/>
    <w:rsid w:val="00FB2F55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TextodecomentrioChar">
    <w:name w:val="Texto de comentário Char"/>
    <w:link w:val="Textodecomentrio"/>
    <w:rsid w:val="00FB2F55"/>
    <w:rPr>
      <w:rFonts w:ascii="Calibri" w:eastAsia="Calibri" w:hAnsi="Calibri"/>
      <w:lang w:val="x-none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FB2F55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FB2F55"/>
    <w:rPr>
      <w:rFonts w:ascii="Calibri" w:eastAsia="Calibri" w:hAnsi="Calibri"/>
      <w:b/>
      <w:bCs/>
      <w:lang w:val="x-none" w:eastAsia="en-US"/>
    </w:rPr>
  </w:style>
  <w:style w:type="character" w:customStyle="1" w:styleId="TextodebaloChar">
    <w:name w:val="Texto de balão Char"/>
    <w:link w:val="Textodebalo"/>
    <w:semiHidden/>
    <w:rsid w:val="00FB2F55"/>
    <w:rPr>
      <w:rFonts w:ascii="Tahoma" w:hAnsi="Tahoma" w:cs="Tahoma"/>
      <w:sz w:val="16"/>
      <w:szCs w:val="16"/>
    </w:rPr>
  </w:style>
  <w:style w:type="character" w:customStyle="1" w:styleId="GECOCChar">
    <w:name w:val="GECOC Char"/>
    <w:link w:val="GECOC"/>
    <w:locked/>
    <w:rsid w:val="00FB2F55"/>
    <w:rPr>
      <w:b/>
      <w:color w:val="4F6228"/>
      <w:lang w:val="x-none"/>
    </w:rPr>
  </w:style>
  <w:style w:type="paragraph" w:customStyle="1" w:styleId="GECOC">
    <w:name w:val="GECOC"/>
    <w:basedOn w:val="Textodecomentrio"/>
    <w:link w:val="GECOCChar"/>
    <w:qFormat/>
    <w:rsid w:val="00FB2F55"/>
    <w:rPr>
      <w:rFonts w:ascii="Times New Roman" w:eastAsia="Times New Roman" w:hAnsi="Times New Roman"/>
      <w:b/>
      <w:color w:val="4F6228"/>
      <w:lang w:eastAsia="pt-BR"/>
    </w:rPr>
  </w:style>
  <w:style w:type="character" w:customStyle="1" w:styleId="Estilo1Char">
    <w:name w:val="Estilo1 Char"/>
    <w:link w:val="Estilo1"/>
    <w:locked/>
    <w:rsid w:val="00FB2F55"/>
    <w:rPr>
      <w:rFonts w:ascii="Calibri" w:eastAsia="Calibri" w:hAnsi="Calibri"/>
      <w:lang w:val="x-none"/>
    </w:rPr>
  </w:style>
  <w:style w:type="paragraph" w:customStyle="1" w:styleId="Estilo1">
    <w:name w:val="Estilo1"/>
    <w:basedOn w:val="Textodecomentrio"/>
    <w:link w:val="Estilo1Char"/>
    <w:qFormat/>
    <w:rsid w:val="00FB2F55"/>
    <w:rPr>
      <w:lang w:eastAsia="pt-BR"/>
    </w:rPr>
  </w:style>
  <w:style w:type="character" w:styleId="Refdecomentrio">
    <w:name w:val="annotation reference"/>
    <w:unhideWhenUsed/>
    <w:rsid w:val="00FB2F55"/>
    <w:rPr>
      <w:sz w:val="16"/>
      <w:szCs w:val="16"/>
    </w:rPr>
  </w:style>
  <w:style w:type="paragraph" w:customStyle="1" w:styleId="texto1">
    <w:name w:val="texto1"/>
    <w:basedOn w:val="Normal"/>
    <w:rsid w:val="00FB2F55"/>
    <w:pPr>
      <w:spacing w:before="100" w:beforeAutospacing="1" w:after="100" w:afterAutospacing="1"/>
    </w:pPr>
    <w:rPr>
      <w:sz w:val="24"/>
      <w:szCs w:val="24"/>
    </w:rPr>
  </w:style>
  <w:style w:type="character" w:customStyle="1" w:styleId="Ttulo5Char">
    <w:name w:val="Título 5 Char"/>
    <w:link w:val="Ttulo5"/>
    <w:rsid w:val="008B51CF"/>
    <w:rPr>
      <w:rFonts w:ascii="Arial Narrow" w:hAnsi="Arial Narrow"/>
      <w:sz w:val="24"/>
    </w:rPr>
  </w:style>
  <w:style w:type="character" w:customStyle="1" w:styleId="Corpodetexto2Char">
    <w:name w:val="Corpo de texto 2 Char"/>
    <w:link w:val="Corpodetexto2"/>
    <w:rsid w:val="007D3DC3"/>
    <w:rPr>
      <w:sz w:val="24"/>
    </w:rPr>
  </w:style>
  <w:style w:type="paragraph" w:styleId="Numerada2">
    <w:name w:val="List Number 2"/>
    <w:basedOn w:val="Normal"/>
    <w:unhideWhenUsed/>
    <w:rsid w:val="00FD77BB"/>
    <w:pPr>
      <w:keepNext/>
      <w:keepLines/>
      <w:tabs>
        <w:tab w:val="num" w:pos="720"/>
      </w:tabs>
      <w:ind w:left="720" w:hanging="720"/>
      <w:contextualSpacing/>
    </w:pPr>
  </w:style>
  <w:style w:type="paragraph" w:styleId="Numerada">
    <w:name w:val="List Number"/>
    <w:basedOn w:val="Normal"/>
    <w:unhideWhenUsed/>
    <w:rsid w:val="00917DF7"/>
    <w:pPr>
      <w:keepNext/>
      <w:keepLines/>
      <w:tabs>
        <w:tab w:val="num" w:pos="720"/>
      </w:tabs>
      <w:ind w:left="720" w:hanging="720"/>
      <w:contextualSpacing/>
    </w:pPr>
  </w:style>
  <w:style w:type="paragraph" w:customStyle="1" w:styleId="Numerado">
    <w:name w:val="Numerado"/>
    <w:basedOn w:val="Normal"/>
    <w:rsid w:val="00917DF7"/>
    <w:pPr>
      <w:keepNext/>
      <w:keepLines/>
      <w:tabs>
        <w:tab w:val="num" w:pos="1440"/>
      </w:tabs>
      <w:spacing w:line="360" w:lineRule="auto"/>
      <w:jc w:val="both"/>
    </w:pPr>
    <w:rPr>
      <w:rFonts w:ascii="Arial" w:hAnsi="Arial" w:cs="Arial"/>
    </w:rPr>
  </w:style>
  <w:style w:type="paragraph" w:customStyle="1" w:styleId="Subttulo1">
    <w:name w:val="Subtítulo 1"/>
    <w:basedOn w:val="PargrafodaLista"/>
    <w:link w:val="Subttulo1Char"/>
    <w:rsid w:val="00917DF7"/>
    <w:pPr>
      <w:keepNext/>
      <w:keepLines/>
      <w:tabs>
        <w:tab w:val="num" w:pos="1440"/>
      </w:tabs>
      <w:autoSpaceDE w:val="0"/>
      <w:autoSpaceDN w:val="0"/>
      <w:adjustRightInd w:val="0"/>
      <w:ind w:left="1440" w:hanging="720"/>
      <w:jc w:val="both"/>
    </w:pPr>
    <w:rPr>
      <w:rFonts w:ascii="Arial" w:eastAsia="Calibri" w:hAnsi="Arial" w:cs="Arial"/>
      <w:bCs/>
      <w:sz w:val="22"/>
      <w:szCs w:val="22"/>
      <w:lang w:eastAsia="en-US"/>
    </w:rPr>
  </w:style>
  <w:style w:type="character" w:customStyle="1" w:styleId="Subttulo1Char">
    <w:name w:val="Subtítulo 1 Char"/>
    <w:link w:val="Subttulo1"/>
    <w:rsid w:val="00917DF7"/>
    <w:rPr>
      <w:rFonts w:ascii="Arial" w:eastAsia="Calibri" w:hAnsi="Arial" w:cs="Arial"/>
      <w:bCs/>
      <w:sz w:val="22"/>
      <w:szCs w:val="22"/>
      <w:lang w:eastAsia="en-US"/>
    </w:rPr>
  </w:style>
  <w:style w:type="paragraph" w:customStyle="1" w:styleId="Cadu-T1">
    <w:name w:val="Cadu - T1"/>
    <w:basedOn w:val="Ttulo1"/>
    <w:link w:val="Cadu-T1Char"/>
    <w:rsid w:val="00917DF7"/>
    <w:pPr>
      <w:keepLines/>
      <w:tabs>
        <w:tab w:val="num" w:pos="720"/>
      </w:tabs>
      <w:spacing w:before="120" w:after="120"/>
      <w:ind w:left="720" w:hanging="720"/>
      <w:contextualSpacing/>
    </w:pPr>
  </w:style>
  <w:style w:type="character" w:customStyle="1" w:styleId="Cadu-T1Char">
    <w:name w:val="Cadu - T1 Char"/>
    <w:link w:val="Cadu-T1"/>
    <w:rsid w:val="00917DF7"/>
    <w:rPr>
      <w:rFonts w:ascii="Arial" w:hAnsi="Arial" w:cs="Arial"/>
      <w:b/>
      <w:sz w:val="24"/>
      <w:szCs w:val="24"/>
    </w:rPr>
  </w:style>
  <w:style w:type="numbering" w:customStyle="1" w:styleId="Estilo-Cadu">
    <w:name w:val="Estilo - Cadu"/>
    <w:uiPriority w:val="99"/>
    <w:rsid w:val="00917DF7"/>
    <w:pPr>
      <w:numPr>
        <w:numId w:val="10"/>
      </w:numPr>
    </w:pPr>
  </w:style>
  <w:style w:type="character" w:customStyle="1" w:styleId="Ttulo2Char">
    <w:name w:val="Título 2 Char"/>
    <w:link w:val="Ttulo2"/>
    <w:rsid w:val="00917DF7"/>
    <w:rPr>
      <w:rFonts w:ascii="Arial" w:hAnsi="Arial"/>
      <w:b/>
      <w:i/>
      <w:sz w:val="24"/>
    </w:rPr>
  </w:style>
  <w:style w:type="character" w:customStyle="1" w:styleId="Ttulo4Char">
    <w:name w:val="Título 4 Char"/>
    <w:link w:val="Ttulo4"/>
    <w:rsid w:val="00917DF7"/>
    <w:rPr>
      <w:rFonts w:ascii="Arial" w:hAnsi="Arial" w:cs="Arial"/>
      <w:b/>
      <w:sz w:val="24"/>
      <w:szCs w:val="24"/>
    </w:rPr>
  </w:style>
  <w:style w:type="character" w:customStyle="1" w:styleId="Ttulo6Char">
    <w:name w:val="Título 6 Char"/>
    <w:link w:val="Ttulo6"/>
    <w:rsid w:val="00917DF7"/>
    <w:rPr>
      <w:rFonts w:ascii="Arial" w:hAnsi="Arial" w:cs="Arial"/>
      <w:sz w:val="24"/>
      <w:szCs w:val="24"/>
    </w:rPr>
  </w:style>
  <w:style w:type="character" w:customStyle="1" w:styleId="Ttulo7Char">
    <w:name w:val="Título 7 Char"/>
    <w:link w:val="Ttulo7"/>
    <w:rsid w:val="00917DF7"/>
    <w:rPr>
      <w:rFonts w:ascii="Arial Narrow" w:hAnsi="Arial Narrow"/>
      <w:sz w:val="24"/>
    </w:rPr>
  </w:style>
  <w:style w:type="character" w:customStyle="1" w:styleId="Ttulo8Char">
    <w:name w:val="Título 8 Char"/>
    <w:link w:val="Ttulo8"/>
    <w:rsid w:val="00917DF7"/>
    <w:rPr>
      <w:rFonts w:ascii="Arial" w:hAnsi="Arial" w:cs="Arial"/>
      <w:color w:val="000000"/>
      <w:sz w:val="24"/>
      <w:lang w:val="en-US"/>
    </w:rPr>
  </w:style>
  <w:style w:type="character" w:customStyle="1" w:styleId="Ttulo9Char">
    <w:name w:val="Título 9 Char"/>
    <w:link w:val="Ttulo9"/>
    <w:rsid w:val="00917DF7"/>
    <w:rPr>
      <w:rFonts w:ascii="Arial" w:hAnsi="Arial" w:cs="Arial"/>
      <w:b/>
      <w:bCs/>
      <w:color w:val="000000"/>
      <w:sz w:val="24"/>
    </w:rPr>
  </w:style>
  <w:style w:type="character" w:customStyle="1" w:styleId="SubttuloChar">
    <w:name w:val="Subtítulo Char"/>
    <w:link w:val="Subttulo"/>
    <w:rsid w:val="00917DF7"/>
    <w:rPr>
      <w:b/>
      <w:sz w:val="24"/>
      <w:szCs w:val="24"/>
      <w:u w:val="single"/>
    </w:rPr>
  </w:style>
  <w:style w:type="paragraph" w:customStyle="1" w:styleId="Cidade">
    <w:name w:val="Cidade"/>
    <w:basedOn w:val="Normal"/>
    <w:rsid w:val="00917DF7"/>
    <w:pPr>
      <w:keepNext/>
      <w:keepLines/>
      <w:spacing w:before="600" w:after="1440"/>
      <w:jc w:val="right"/>
    </w:pPr>
    <w:rPr>
      <w:sz w:val="24"/>
    </w:rPr>
  </w:style>
  <w:style w:type="paragraph" w:styleId="Encerramento">
    <w:name w:val="Closing"/>
    <w:basedOn w:val="Normal"/>
    <w:link w:val="EncerramentoChar"/>
    <w:rsid w:val="00917DF7"/>
    <w:pPr>
      <w:keepNext/>
      <w:keepLines/>
      <w:spacing w:before="720" w:after="1200"/>
      <w:ind w:left="3969"/>
    </w:pPr>
    <w:rPr>
      <w:sz w:val="24"/>
    </w:rPr>
  </w:style>
  <w:style w:type="character" w:customStyle="1" w:styleId="EncerramentoChar">
    <w:name w:val="Encerramento Char"/>
    <w:link w:val="Encerramento"/>
    <w:rsid w:val="00917DF7"/>
    <w:rPr>
      <w:sz w:val="24"/>
    </w:rPr>
  </w:style>
  <w:style w:type="paragraph" w:customStyle="1" w:styleId="Assunto">
    <w:name w:val="Assunto"/>
    <w:basedOn w:val="Normal"/>
    <w:rsid w:val="00917DF7"/>
    <w:pPr>
      <w:keepNext/>
      <w:keepLines/>
      <w:spacing w:before="720" w:after="120"/>
    </w:pPr>
    <w:rPr>
      <w:b/>
      <w:sz w:val="24"/>
    </w:rPr>
  </w:style>
  <w:style w:type="paragraph" w:customStyle="1" w:styleId="Blockquote">
    <w:name w:val="Blockquote"/>
    <w:basedOn w:val="Normal"/>
    <w:rsid w:val="00917DF7"/>
    <w:pPr>
      <w:keepNext/>
      <w:keepLines/>
      <w:spacing w:before="100" w:after="100"/>
      <w:ind w:left="360" w:right="360"/>
    </w:pPr>
    <w:rPr>
      <w:snapToGrid w:val="0"/>
      <w:sz w:val="24"/>
    </w:rPr>
  </w:style>
  <w:style w:type="paragraph" w:customStyle="1" w:styleId="Item01">
    <w:name w:val="Item01"/>
    <w:basedOn w:val="Normal"/>
    <w:rsid w:val="00917DF7"/>
    <w:pPr>
      <w:keepNext/>
      <w:keepLines/>
      <w:spacing w:before="60" w:after="60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rsid w:val="00917DF7"/>
    <w:pPr>
      <w:keepNext/>
      <w:keepLines/>
    </w:pPr>
    <w:rPr>
      <w:rFonts w:ascii="Courier New" w:hAnsi="Courier New"/>
    </w:rPr>
  </w:style>
  <w:style w:type="character" w:customStyle="1" w:styleId="TextosemFormataoChar">
    <w:name w:val="Texto sem Formatação Char"/>
    <w:link w:val="TextosemFormatao"/>
    <w:rsid w:val="00917DF7"/>
    <w:rPr>
      <w:rFonts w:ascii="Courier New" w:hAnsi="Courier New"/>
    </w:rPr>
  </w:style>
  <w:style w:type="paragraph" w:customStyle="1" w:styleId="WW-NormalWeb">
    <w:name w:val="WW-Normal (Web)"/>
    <w:basedOn w:val="Normal"/>
    <w:rsid w:val="00917DF7"/>
    <w:pPr>
      <w:keepNext/>
      <w:keepLines/>
      <w:spacing w:before="280" w:after="119"/>
      <w:jc w:val="both"/>
    </w:pPr>
    <w:rPr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rsid w:val="00917DF7"/>
    <w:pPr>
      <w:keepNext/>
      <w:keepLines/>
      <w:suppressAutoHyphens/>
      <w:spacing w:before="120"/>
      <w:ind w:left="215"/>
      <w:jc w:val="both"/>
    </w:pPr>
    <w:rPr>
      <w:sz w:val="24"/>
      <w:lang w:eastAsia="ar-SA"/>
    </w:rPr>
  </w:style>
  <w:style w:type="paragraph" w:customStyle="1" w:styleId="Contedodatabela">
    <w:name w:val="Conteúdo da tabela"/>
    <w:basedOn w:val="Normal"/>
    <w:rsid w:val="00917DF7"/>
    <w:pPr>
      <w:keepNext/>
      <w:keepLines/>
      <w:suppressLineNumbers/>
      <w:suppressAutoHyphens/>
      <w:jc w:val="both"/>
    </w:pPr>
    <w:rPr>
      <w:sz w:val="24"/>
      <w:lang w:eastAsia="ar-SA"/>
    </w:rPr>
  </w:style>
  <w:style w:type="paragraph" w:customStyle="1" w:styleId="Corpodetexto21">
    <w:name w:val="Corpo de texto 21"/>
    <w:basedOn w:val="Normal"/>
    <w:rsid w:val="00917DF7"/>
    <w:pPr>
      <w:keepNext/>
      <w:keepLines/>
      <w:tabs>
        <w:tab w:val="left" w:pos="925"/>
        <w:tab w:val="left" w:pos="7088"/>
        <w:tab w:val="left" w:pos="10846"/>
        <w:tab w:val="left" w:pos="10988"/>
      </w:tabs>
      <w:suppressAutoHyphens/>
      <w:spacing w:before="60"/>
      <w:ind w:right="213"/>
      <w:jc w:val="both"/>
    </w:pPr>
    <w:rPr>
      <w:rFonts w:ascii="Arial" w:hAnsi="Arial"/>
      <w:sz w:val="22"/>
      <w:lang w:eastAsia="ar-SA"/>
    </w:rPr>
  </w:style>
  <w:style w:type="paragraph" w:customStyle="1" w:styleId="Cap">
    <w:name w:val="Cap"/>
    <w:basedOn w:val="Normal"/>
    <w:rsid w:val="00917DF7"/>
    <w:pPr>
      <w:keepNext/>
      <w:keepLines/>
      <w:spacing w:before="360" w:after="240"/>
      <w:jc w:val="center"/>
    </w:pPr>
    <w:rPr>
      <w:b/>
      <w:caps/>
      <w:sz w:val="24"/>
    </w:rPr>
  </w:style>
  <w:style w:type="paragraph" w:customStyle="1" w:styleId="conteudo">
    <w:name w:val="conteudo"/>
    <w:basedOn w:val="Normal"/>
    <w:rsid w:val="00917DF7"/>
    <w:pPr>
      <w:keepNext/>
      <w:keepLines/>
      <w:spacing w:before="100" w:beforeAutospacing="1" w:after="100" w:afterAutospacing="1"/>
    </w:pPr>
    <w:rPr>
      <w:rFonts w:ascii="Trebuchet MS" w:hAnsi="Trebuchet MS"/>
      <w:color w:val="4D4D4D"/>
      <w:sz w:val="18"/>
      <w:szCs w:val="18"/>
    </w:rPr>
  </w:style>
  <w:style w:type="character" w:styleId="nfase">
    <w:name w:val="Emphasis"/>
    <w:qFormat/>
    <w:rsid w:val="00917DF7"/>
    <w:rPr>
      <w:i/>
      <w:iCs/>
    </w:rPr>
  </w:style>
  <w:style w:type="paragraph" w:styleId="MapadoDocumento">
    <w:name w:val="Document Map"/>
    <w:basedOn w:val="Normal"/>
    <w:link w:val="MapadoDocumentoChar"/>
    <w:rsid w:val="00917DF7"/>
    <w:pPr>
      <w:keepNext/>
      <w:keepLines/>
      <w:shd w:val="clear" w:color="auto" w:fill="000080"/>
      <w:jc w:val="both"/>
    </w:pPr>
    <w:rPr>
      <w:rFonts w:ascii="Tahoma" w:hAnsi="Tahoma" w:cs="Tahoma"/>
    </w:rPr>
  </w:style>
  <w:style w:type="character" w:customStyle="1" w:styleId="MapadoDocumentoChar">
    <w:name w:val="Mapa do Documento Char"/>
    <w:link w:val="MapadoDocumento"/>
    <w:rsid w:val="00917DF7"/>
    <w:rPr>
      <w:rFonts w:ascii="Tahoma" w:hAnsi="Tahoma" w:cs="Tahoma"/>
      <w:shd w:val="clear" w:color="auto" w:fill="000080"/>
    </w:rPr>
  </w:style>
  <w:style w:type="numbering" w:customStyle="1" w:styleId="Semlista1">
    <w:name w:val="Sem lista1"/>
    <w:next w:val="Semlista"/>
    <w:semiHidden/>
    <w:rsid w:val="00917DF7"/>
  </w:style>
  <w:style w:type="table" w:customStyle="1" w:styleId="Tabelacomgrade1">
    <w:name w:val="Tabela com grade1"/>
    <w:basedOn w:val="Tabelanormal"/>
    <w:next w:val="Tabelacomgrade"/>
    <w:rsid w:val="00917DF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semiHidden/>
    <w:unhideWhenUsed/>
    <w:rsid w:val="00917DF7"/>
  </w:style>
  <w:style w:type="character" w:customStyle="1" w:styleId="WW8Num1z0">
    <w:name w:val="WW8Num1z0"/>
    <w:rsid w:val="00917DF7"/>
    <w:rPr>
      <w:rFonts w:ascii="Symbol" w:hAnsi="Symbol"/>
    </w:rPr>
  </w:style>
  <w:style w:type="character" w:customStyle="1" w:styleId="WW8Num1z1">
    <w:name w:val="WW8Num1z1"/>
    <w:rsid w:val="00917DF7"/>
    <w:rPr>
      <w:rFonts w:ascii="Courier New" w:hAnsi="Courier New" w:cs="Courier New"/>
    </w:rPr>
  </w:style>
  <w:style w:type="character" w:customStyle="1" w:styleId="WW8Num1z2">
    <w:name w:val="WW8Num1z2"/>
    <w:rsid w:val="00917DF7"/>
    <w:rPr>
      <w:rFonts w:ascii="Wingdings" w:hAnsi="Wingdings"/>
    </w:rPr>
  </w:style>
  <w:style w:type="character" w:customStyle="1" w:styleId="WW8Num3z1">
    <w:name w:val="WW8Num3z1"/>
    <w:rsid w:val="00917DF7"/>
    <w:rPr>
      <w:rFonts w:ascii="Symbol" w:hAnsi="Symbol"/>
    </w:rPr>
  </w:style>
  <w:style w:type="character" w:customStyle="1" w:styleId="WW8Num8z0">
    <w:name w:val="WW8Num8z0"/>
    <w:rsid w:val="00917DF7"/>
    <w:rPr>
      <w:rFonts w:ascii="Symbol" w:hAnsi="Symbol"/>
    </w:rPr>
  </w:style>
  <w:style w:type="character" w:customStyle="1" w:styleId="WW8Num8z1">
    <w:name w:val="WW8Num8z1"/>
    <w:rsid w:val="00917DF7"/>
    <w:rPr>
      <w:rFonts w:ascii="Courier New" w:hAnsi="Courier New" w:cs="Courier New"/>
    </w:rPr>
  </w:style>
  <w:style w:type="character" w:customStyle="1" w:styleId="WW8Num8z2">
    <w:name w:val="WW8Num8z2"/>
    <w:rsid w:val="00917DF7"/>
    <w:rPr>
      <w:rFonts w:ascii="Wingdings" w:hAnsi="Wingdings"/>
    </w:rPr>
  </w:style>
  <w:style w:type="character" w:customStyle="1" w:styleId="WW8Num9z0">
    <w:name w:val="WW8Num9z0"/>
    <w:rsid w:val="00917DF7"/>
    <w:rPr>
      <w:rFonts w:ascii="Symbol" w:hAnsi="Symbol"/>
    </w:rPr>
  </w:style>
  <w:style w:type="character" w:customStyle="1" w:styleId="WW8Num9z1">
    <w:name w:val="WW8Num9z1"/>
    <w:rsid w:val="00917DF7"/>
    <w:rPr>
      <w:rFonts w:ascii="Courier New" w:hAnsi="Courier New" w:cs="Courier New"/>
    </w:rPr>
  </w:style>
  <w:style w:type="character" w:customStyle="1" w:styleId="WW8Num9z2">
    <w:name w:val="WW8Num9z2"/>
    <w:rsid w:val="00917DF7"/>
    <w:rPr>
      <w:rFonts w:ascii="Wingdings" w:hAnsi="Wingdings"/>
    </w:rPr>
  </w:style>
  <w:style w:type="character" w:customStyle="1" w:styleId="WW8Num11z0">
    <w:name w:val="WW8Num11z0"/>
    <w:rsid w:val="00917DF7"/>
    <w:rPr>
      <w:rFonts w:ascii="Symbol" w:hAnsi="Symbol"/>
    </w:rPr>
  </w:style>
  <w:style w:type="character" w:customStyle="1" w:styleId="WW8Num11z1">
    <w:name w:val="WW8Num11z1"/>
    <w:rsid w:val="00917DF7"/>
    <w:rPr>
      <w:rFonts w:ascii="Courier New" w:hAnsi="Courier New" w:cs="Courier New"/>
    </w:rPr>
  </w:style>
  <w:style w:type="character" w:customStyle="1" w:styleId="WW8Num11z2">
    <w:name w:val="WW8Num11z2"/>
    <w:rsid w:val="00917DF7"/>
    <w:rPr>
      <w:rFonts w:ascii="Wingdings" w:hAnsi="Wingdings"/>
    </w:rPr>
  </w:style>
  <w:style w:type="character" w:customStyle="1" w:styleId="WW8Num12z0">
    <w:name w:val="WW8Num12z0"/>
    <w:rsid w:val="00917DF7"/>
    <w:rPr>
      <w:rFonts w:ascii="Symbol" w:hAnsi="Symbol"/>
    </w:rPr>
  </w:style>
  <w:style w:type="character" w:customStyle="1" w:styleId="WW8Num12z1">
    <w:name w:val="WW8Num12z1"/>
    <w:rsid w:val="00917DF7"/>
    <w:rPr>
      <w:rFonts w:ascii="Courier New" w:hAnsi="Courier New" w:cs="Courier New"/>
    </w:rPr>
  </w:style>
  <w:style w:type="character" w:customStyle="1" w:styleId="WW8Num12z2">
    <w:name w:val="WW8Num12z2"/>
    <w:rsid w:val="00917DF7"/>
    <w:rPr>
      <w:rFonts w:ascii="Wingdings" w:hAnsi="Wingdings"/>
    </w:rPr>
  </w:style>
  <w:style w:type="character" w:customStyle="1" w:styleId="WW8Num13z1">
    <w:name w:val="WW8Num13z1"/>
    <w:rsid w:val="00917DF7"/>
    <w:rPr>
      <w:rFonts w:ascii="Symbol" w:hAnsi="Symbol"/>
    </w:rPr>
  </w:style>
  <w:style w:type="character" w:customStyle="1" w:styleId="WW8Num14z0">
    <w:name w:val="WW8Num14z0"/>
    <w:rsid w:val="00917DF7"/>
    <w:rPr>
      <w:rFonts w:ascii="Symbol" w:hAnsi="Symbol"/>
    </w:rPr>
  </w:style>
  <w:style w:type="character" w:customStyle="1" w:styleId="WW8Num14z1">
    <w:name w:val="WW8Num14z1"/>
    <w:rsid w:val="00917DF7"/>
    <w:rPr>
      <w:rFonts w:ascii="Courier New" w:hAnsi="Courier New" w:cs="Courier New"/>
    </w:rPr>
  </w:style>
  <w:style w:type="character" w:customStyle="1" w:styleId="WW8Num14z2">
    <w:name w:val="WW8Num14z2"/>
    <w:rsid w:val="00917DF7"/>
    <w:rPr>
      <w:rFonts w:ascii="Wingdings" w:hAnsi="Wingdings"/>
    </w:rPr>
  </w:style>
  <w:style w:type="character" w:customStyle="1" w:styleId="WW8Num16z0">
    <w:name w:val="WW8Num16z0"/>
    <w:rsid w:val="00917DF7"/>
    <w:rPr>
      <w:rFonts w:ascii="Symbol" w:hAnsi="Symbol"/>
    </w:rPr>
  </w:style>
  <w:style w:type="character" w:customStyle="1" w:styleId="WW8Num16z1">
    <w:name w:val="WW8Num16z1"/>
    <w:rsid w:val="00917DF7"/>
    <w:rPr>
      <w:rFonts w:ascii="Courier New" w:hAnsi="Courier New" w:cs="Courier New"/>
    </w:rPr>
  </w:style>
  <w:style w:type="character" w:customStyle="1" w:styleId="WW8Num16z2">
    <w:name w:val="WW8Num16z2"/>
    <w:rsid w:val="00917DF7"/>
    <w:rPr>
      <w:rFonts w:ascii="Wingdings" w:hAnsi="Wingdings"/>
    </w:rPr>
  </w:style>
  <w:style w:type="character" w:customStyle="1" w:styleId="WW8Num17z0">
    <w:name w:val="WW8Num17z0"/>
    <w:rsid w:val="00917DF7"/>
    <w:rPr>
      <w:rFonts w:ascii="Symbol" w:hAnsi="Symbol"/>
    </w:rPr>
  </w:style>
  <w:style w:type="character" w:customStyle="1" w:styleId="WW8Num17z1">
    <w:name w:val="WW8Num17z1"/>
    <w:rsid w:val="00917DF7"/>
    <w:rPr>
      <w:rFonts w:ascii="Courier New" w:hAnsi="Courier New" w:cs="Courier New"/>
    </w:rPr>
  </w:style>
  <w:style w:type="character" w:customStyle="1" w:styleId="WW8Num17z2">
    <w:name w:val="WW8Num17z2"/>
    <w:rsid w:val="00917DF7"/>
    <w:rPr>
      <w:rFonts w:ascii="Wingdings" w:hAnsi="Wingdings"/>
    </w:rPr>
  </w:style>
  <w:style w:type="character" w:customStyle="1" w:styleId="WW8Num18z0">
    <w:name w:val="WW8Num18z0"/>
    <w:rsid w:val="00917DF7"/>
    <w:rPr>
      <w:rFonts w:ascii="Symbol" w:hAnsi="Symbol"/>
    </w:rPr>
  </w:style>
  <w:style w:type="character" w:customStyle="1" w:styleId="WW8Num18z1">
    <w:name w:val="WW8Num18z1"/>
    <w:rsid w:val="00917DF7"/>
    <w:rPr>
      <w:rFonts w:ascii="Courier New" w:hAnsi="Courier New" w:cs="Courier New"/>
    </w:rPr>
  </w:style>
  <w:style w:type="character" w:customStyle="1" w:styleId="WW8Num18z2">
    <w:name w:val="WW8Num18z2"/>
    <w:rsid w:val="00917DF7"/>
    <w:rPr>
      <w:rFonts w:ascii="Wingdings" w:hAnsi="Wingdings"/>
    </w:rPr>
  </w:style>
  <w:style w:type="character" w:customStyle="1" w:styleId="WW8Num19z1">
    <w:name w:val="WW8Num19z1"/>
    <w:rsid w:val="00917DF7"/>
    <w:rPr>
      <w:rFonts w:ascii="Symbol" w:hAnsi="Symbol"/>
    </w:rPr>
  </w:style>
  <w:style w:type="character" w:customStyle="1" w:styleId="WW8Num20z0">
    <w:name w:val="WW8Num20z0"/>
    <w:rsid w:val="00917DF7"/>
    <w:rPr>
      <w:rFonts w:ascii="Symbol" w:hAnsi="Symbol"/>
    </w:rPr>
  </w:style>
  <w:style w:type="character" w:customStyle="1" w:styleId="WW8Num20z2">
    <w:name w:val="WW8Num20z2"/>
    <w:rsid w:val="00917DF7"/>
    <w:rPr>
      <w:rFonts w:ascii="Wingdings" w:hAnsi="Wingdings"/>
    </w:rPr>
  </w:style>
  <w:style w:type="character" w:customStyle="1" w:styleId="WW8Num20z4">
    <w:name w:val="WW8Num20z4"/>
    <w:rsid w:val="00917DF7"/>
    <w:rPr>
      <w:rFonts w:ascii="Courier New" w:hAnsi="Courier New" w:cs="Courier New"/>
    </w:rPr>
  </w:style>
  <w:style w:type="character" w:customStyle="1" w:styleId="WW8Num22z1">
    <w:name w:val="WW8Num22z1"/>
    <w:rsid w:val="00917DF7"/>
    <w:rPr>
      <w:rFonts w:ascii="Symbol" w:hAnsi="Symbol"/>
    </w:rPr>
  </w:style>
  <w:style w:type="character" w:customStyle="1" w:styleId="WW8Num23z0">
    <w:name w:val="WW8Num23z0"/>
    <w:rsid w:val="00917DF7"/>
    <w:rPr>
      <w:rFonts w:ascii="Symbol" w:hAnsi="Symbol"/>
    </w:rPr>
  </w:style>
  <w:style w:type="character" w:customStyle="1" w:styleId="WW8Num23z1">
    <w:name w:val="WW8Num23z1"/>
    <w:rsid w:val="00917DF7"/>
    <w:rPr>
      <w:rFonts w:ascii="Courier New" w:hAnsi="Courier New" w:cs="Courier New"/>
    </w:rPr>
  </w:style>
  <w:style w:type="character" w:customStyle="1" w:styleId="WW8Num23z2">
    <w:name w:val="WW8Num23z2"/>
    <w:rsid w:val="00917DF7"/>
    <w:rPr>
      <w:rFonts w:ascii="Wingdings" w:hAnsi="Wingdings"/>
    </w:rPr>
  </w:style>
  <w:style w:type="character" w:customStyle="1" w:styleId="WW8Num24z0">
    <w:name w:val="WW8Num24z0"/>
    <w:rsid w:val="00917DF7"/>
    <w:rPr>
      <w:rFonts w:ascii="Symbol" w:hAnsi="Symbol"/>
    </w:rPr>
  </w:style>
  <w:style w:type="character" w:customStyle="1" w:styleId="WW8Num24z1">
    <w:name w:val="WW8Num24z1"/>
    <w:rsid w:val="00917DF7"/>
    <w:rPr>
      <w:rFonts w:ascii="Courier New" w:hAnsi="Courier New" w:cs="Courier New"/>
    </w:rPr>
  </w:style>
  <w:style w:type="character" w:customStyle="1" w:styleId="WW8Num24z2">
    <w:name w:val="WW8Num24z2"/>
    <w:rsid w:val="00917DF7"/>
    <w:rPr>
      <w:rFonts w:ascii="Wingdings" w:hAnsi="Wingdings"/>
    </w:rPr>
  </w:style>
  <w:style w:type="character" w:customStyle="1" w:styleId="WW8Num25z0">
    <w:name w:val="WW8Num25z0"/>
    <w:rsid w:val="00917DF7"/>
    <w:rPr>
      <w:rFonts w:ascii="Symbol" w:hAnsi="Symbol"/>
    </w:rPr>
  </w:style>
  <w:style w:type="character" w:customStyle="1" w:styleId="WW8Num25z1">
    <w:name w:val="WW8Num25z1"/>
    <w:rsid w:val="00917DF7"/>
    <w:rPr>
      <w:rFonts w:ascii="Courier New" w:hAnsi="Courier New" w:cs="Courier New"/>
    </w:rPr>
  </w:style>
  <w:style w:type="character" w:customStyle="1" w:styleId="WW8Num25z2">
    <w:name w:val="WW8Num25z2"/>
    <w:rsid w:val="00917DF7"/>
    <w:rPr>
      <w:rFonts w:ascii="Wingdings" w:hAnsi="Wingdings"/>
    </w:rPr>
  </w:style>
  <w:style w:type="character" w:customStyle="1" w:styleId="WW8Num27z0">
    <w:name w:val="WW8Num27z0"/>
    <w:rsid w:val="00917DF7"/>
    <w:rPr>
      <w:rFonts w:ascii="Symbol" w:hAnsi="Symbol"/>
    </w:rPr>
  </w:style>
  <w:style w:type="character" w:customStyle="1" w:styleId="WW8Num27z1">
    <w:name w:val="WW8Num27z1"/>
    <w:rsid w:val="00917DF7"/>
    <w:rPr>
      <w:rFonts w:ascii="Courier New" w:hAnsi="Courier New" w:cs="Courier New"/>
    </w:rPr>
  </w:style>
  <w:style w:type="character" w:customStyle="1" w:styleId="WW8Num27z2">
    <w:name w:val="WW8Num27z2"/>
    <w:rsid w:val="00917DF7"/>
    <w:rPr>
      <w:rFonts w:ascii="Wingdings" w:hAnsi="Wingdings"/>
    </w:rPr>
  </w:style>
  <w:style w:type="character" w:customStyle="1" w:styleId="WW8Num28z1">
    <w:name w:val="WW8Num28z1"/>
    <w:rsid w:val="00917DF7"/>
    <w:rPr>
      <w:rFonts w:ascii="Symbol" w:hAnsi="Symbol"/>
    </w:rPr>
  </w:style>
  <w:style w:type="character" w:customStyle="1" w:styleId="WW8Num32z0">
    <w:name w:val="WW8Num32z0"/>
    <w:rsid w:val="00917DF7"/>
    <w:rPr>
      <w:rFonts w:ascii="Symbol" w:hAnsi="Symbol"/>
    </w:rPr>
  </w:style>
  <w:style w:type="character" w:customStyle="1" w:styleId="WW8Num32z1">
    <w:name w:val="WW8Num32z1"/>
    <w:rsid w:val="00917DF7"/>
    <w:rPr>
      <w:rFonts w:ascii="Courier New" w:hAnsi="Courier New" w:cs="Courier New"/>
    </w:rPr>
  </w:style>
  <w:style w:type="character" w:customStyle="1" w:styleId="WW8Num32z2">
    <w:name w:val="WW8Num32z2"/>
    <w:rsid w:val="00917DF7"/>
    <w:rPr>
      <w:rFonts w:ascii="Wingdings" w:hAnsi="Wingdings"/>
    </w:rPr>
  </w:style>
  <w:style w:type="character" w:customStyle="1" w:styleId="WW8Num33z0">
    <w:name w:val="WW8Num33z0"/>
    <w:rsid w:val="00917DF7"/>
    <w:rPr>
      <w:rFonts w:ascii="Symbol" w:hAnsi="Symbol"/>
    </w:rPr>
  </w:style>
  <w:style w:type="character" w:customStyle="1" w:styleId="WW8Num33z1">
    <w:name w:val="WW8Num33z1"/>
    <w:rsid w:val="00917DF7"/>
    <w:rPr>
      <w:rFonts w:ascii="Courier New" w:hAnsi="Courier New" w:cs="Courier New"/>
    </w:rPr>
  </w:style>
  <w:style w:type="character" w:customStyle="1" w:styleId="WW8Num33z2">
    <w:name w:val="WW8Num33z2"/>
    <w:rsid w:val="00917DF7"/>
    <w:rPr>
      <w:rFonts w:ascii="Wingdings" w:hAnsi="Wingdings"/>
    </w:rPr>
  </w:style>
  <w:style w:type="character" w:customStyle="1" w:styleId="Fontepargpadro1">
    <w:name w:val="Fonte parág. padrão1"/>
    <w:rsid w:val="00917DF7"/>
  </w:style>
  <w:style w:type="character" w:customStyle="1" w:styleId="CharChar1">
    <w:name w:val="Char Char1"/>
    <w:rsid w:val="00917DF7"/>
    <w:rPr>
      <w:rFonts w:ascii="Arial" w:hAnsi="Arial" w:cs="Arial"/>
      <w:bCs/>
      <w:iCs/>
      <w:sz w:val="22"/>
      <w:szCs w:val="28"/>
    </w:rPr>
  </w:style>
  <w:style w:type="character" w:customStyle="1" w:styleId="CharChar">
    <w:name w:val="Char Char"/>
    <w:rsid w:val="00917DF7"/>
    <w:rPr>
      <w:rFonts w:ascii="Arial" w:hAnsi="Arial" w:cs="Arial"/>
      <w:bCs/>
      <w:sz w:val="22"/>
      <w:szCs w:val="26"/>
    </w:rPr>
  </w:style>
  <w:style w:type="character" w:customStyle="1" w:styleId="EstiloArial">
    <w:name w:val="Estilo Arial"/>
    <w:rsid w:val="00917DF7"/>
    <w:rPr>
      <w:rFonts w:ascii="Arial" w:hAnsi="Arial"/>
      <w:sz w:val="22"/>
    </w:rPr>
  </w:style>
  <w:style w:type="paragraph" w:customStyle="1" w:styleId="Captulo">
    <w:name w:val="Capítulo"/>
    <w:basedOn w:val="Normal"/>
    <w:next w:val="Corpodetexto"/>
    <w:rsid w:val="00917DF7"/>
    <w:pPr>
      <w:keepNext/>
      <w:keepLines/>
      <w:suppressAutoHyphens/>
      <w:spacing w:before="240" w:after="120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rsid w:val="00917DF7"/>
    <w:pPr>
      <w:keepNext/>
      <w:keepLines/>
      <w:suppressLineNumbers/>
      <w:suppressAutoHyphens/>
      <w:spacing w:before="120" w:after="120"/>
      <w:jc w:val="both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ndice">
    <w:name w:val="Índice"/>
    <w:basedOn w:val="Normal"/>
    <w:rsid w:val="00917DF7"/>
    <w:pPr>
      <w:keepNext/>
      <w:keepLines/>
      <w:suppressLineNumbers/>
      <w:suppressAutoHyphens/>
      <w:jc w:val="both"/>
    </w:pPr>
    <w:rPr>
      <w:rFonts w:ascii="Arial" w:hAnsi="Arial" w:cs="Tahoma"/>
      <w:sz w:val="22"/>
      <w:szCs w:val="24"/>
      <w:lang w:eastAsia="ar-SA"/>
    </w:rPr>
  </w:style>
  <w:style w:type="paragraph" w:customStyle="1" w:styleId="Contedodoquadro">
    <w:name w:val="Conteúdo do quadro"/>
    <w:basedOn w:val="Corpodetexto"/>
    <w:rsid w:val="00917DF7"/>
    <w:pPr>
      <w:keepNext/>
      <w:keepLines/>
      <w:tabs>
        <w:tab w:val="clear" w:pos="-720"/>
      </w:tabs>
      <w:suppressAutoHyphens/>
      <w:spacing w:after="120"/>
    </w:pPr>
    <w:rPr>
      <w:rFonts w:cs="Times New Roman"/>
      <w:sz w:val="22"/>
      <w:lang w:eastAsia="ar-SA"/>
    </w:rPr>
  </w:style>
  <w:style w:type="numbering" w:customStyle="1" w:styleId="Semlista3">
    <w:name w:val="Sem lista3"/>
    <w:next w:val="Semlista"/>
    <w:semiHidden/>
    <w:unhideWhenUsed/>
    <w:rsid w:val="00917DF7"/>
  </w:style>
  <w:style w:type="character" w:customStyle="1" w:styleId="CharChar13">
    <w:name w:val="Char Char13"/>
    <w:rsid w:val="00917DF7"/>
    <w:rPr>
      <w:rFonts w:ascii="Arial" w:eastAsia="Times New Roman" w:hAnsi="Arial" w:cs="Arial"/>
      <w:b/>
      <w:bCs/>
      <w:caps/>
      <w:kern w:val="32"/>
      <w:sz w:val="22"/>
      <w:szCs w:val="24"/>
    </w:rPr>
  </w:style>
  <w:style w:type="paragraph" w:styleId="Legenda">
    <w:name w:val="caption"/>
    <w:basedOn w:val="Normal"/>
    <w:next w:val="Normal"/>
    <w:qFormat/>
    <w:rsid w:val="00917DF7"/>
    <w:pPr>
      <w:keepNext/>
      <w:keepLines/>
      <w:jc w:val="center"/>
    </w:pPr>
    <w:rPr>
      <w:rFonts w:ascii="Arial" w:hAnsi="Arial" w:cs="Arial"/>
    </w:rPr>
  </w:style>
  <w:style w:type="character" w:customStyle="1" w:styleId="CharChar11">
    <w:name w:val="Char Char11"/>
    <w:rsid w:val="00917DF7"/>
    <w:rPr>
      <w:rFonts w:ascii="Arial" w:eastAsia="Times New Roman" w:hAnsi="Arial" w:cs="Times New Roman"/>
      <w:szCs w:val="24"/>
      <w:lang w:eastAsia="ar-SA"/>
    </w:rPr>
  </w:style>
  <w:style w:type="table" w:customStyle="1" w:styleId="Tabelacomgrade2">
    <w:name w:val="Tabela com grade2"/>
    <w:basedOn w:val="Tabelanormal"/>
    <w:next w:val="Tabelacomgrade"/>
    <w:rsid w:val="00917D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19">
    <w:name w:val="Char Char19"/>
    <w:rsid w:val="00917DF7"/>
    <w:rPr>
      <w:rFonts w:ascii="Arial" w:eastAsia="Times New Roman" w:hAnsi="Arial" w:cs="Arial"/>
      <w:b/>
      <w:sz w:val="24"/>
      <w:szCs w:val="24"/>
      <w:lang w:eastAsia="pt-BR"/>
    </w:rPr>
  </w:style>
  <w:style w:type="table" w:customStyle="1" w:styleId="Tabelacomgrade3">
    <w:name w:val="Tabela com grade3"/>
    <w:basedOn w:val="Tabelanormal"/>
    <w:next w:val="Tabelacomgrade"/>
    <w:uiPriority w:val="59"/>
    <w:rsid w:val="00917D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inha">
    <w:name w:val="line number"/>
    <w:uiPriority w:val="99"/>
    <w:unhideWhenUsed/>
    <w:rsid w:val="00917DF7"/>
  </w:style>
  <w:style w:type="character" w:styleId="TextodoEspaoReservado">
    <w:name w:val="Placeholder Text"/>
    <w:uiPriority w:val="99"/>
    <w:semiHidden/>
    <w:rsid w:val="00917DF7"/>
    <w:rPr>
      <w:color w:val="808080"/>
    </w:rPr>
  </w:style>
  <w:style w:type="table" w:customStyle="1" w:styleId="ListaMdia21">
    <w:name w:val="Lista Média 21"/>
    <w:basedOn w:val="Tabelanormal"/>
    <w:uiPriority w:val="66"/>
    <w:rsid w:val="00A20925"/>
    <w:pPr>
      <w:ind w:left="255" w:hanging="113"/>
      <w:jc w:val="both"/>
    </w:pPr>
    <w:rPr>
      <w:rFonts w:ascii="Cambria" w:hAnsi="Cambria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cPr>
      <w:vAlign w:val="center"/>
    </w:tc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Commarcadores4">
    <w:name w:val="List Bullet 4"/>
    <w:basedOn w:val="Normal"/>
    <w:rsid w:val="009C3E8F"/>
    <w:pPr>
      <w:tabs>
        <w:tab w:val="num" w:pos="720"/>
      </w:tabs>
      <w:ind w:left="720" w:hanging="720"/>
      <w:contextualSpacing/>
    </w:pPr>
  </w:style>
  <w:style w:type="table" w:customStyle="1" w:styleId="Tabelacomgrade4">
    <w:name w:val="Tabela com grade4"/>
    <w:basedOn w:val="Tabelanormal"/>
    <w:next w:val="Tabelacomgrade"/>
    <w:uiPriority w:val="59"/>
    <w:rsid w:val="00594339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stilo-Cadu1">
    <w:name w:val="Estilo - Cadu1"/>
    <w:uiPriority w:val="99"/>
    <w:rsid w:val="00594339"/>
    <w:pPr>
      <w:numPr>
        <w:numId w:val="5"/>
      </w:numPr>
    </w:pPr>
  </w:style>
  <w:style w:type="table" w:customStyle="1" w:styleId="Tabelacomgrade5">
    <w:name w:val="Tabela com grade5"/>
    <w:basedOn w:val="Tabelanormal"/>
    <w:next w:val="Tabelacomgrade"/>
    <w:uiPriority w:val="59"/>
    <w:rsid w:val="0083682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ontepargpadro"/>
    <w:rsid w:val="00B02011"/>
  </w:style>
  <w:style w:type="character" w:styleId="MenoPendente">
    <w:name w:val="Unresolved Mention"/>
    <w:uiPriority w:val="99"/>
    <w:semiHidden/>
    <w:unhideWhenUsed/>
    <w:rsid w:val="00DD04A4"/>
    <w:rPr>
      <w:color w:val="605E5C"/>
      <w:shd w:val="clear" w:color="auto" w:fill="E1DFDD"/>
    </w:rPr>
  </w:style>
  <w:style w:type="paragraph" w:styleId="Reviso">
    <w:name w:val="Revision"/>
    <w:hidden/>
    <w:uiPriority w:val="99"/>
    <w:semiHidden/>
    <w:rsid w:val="0038593C"/>
  </w:style>
  <w:style w:type="paragraph" w:customStyle="1" w:styleId="TableParagraph">
    <w:name w:val="Table Paragraph"/>
    <w:basedOn w:val="Normal"/>
    <w:uiPriority w:val="1"/>
    <w:qFormat/>
    <w:rsid w:val="00D9647E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pt-PT" w:eastAsia="en-US"/>
    </w:rPr>
  </w:style>
  <w:style w:type="table" w:customStyle="1" w:styleId="TableNormal1">
    <w:name w:val="Table Normal1"/>
    <w:uiPriority w:val="2"/>
    <w:semiHidden/>
    <w:unhideWhenUsed/>
    <w:qFormat/>
    <w:rsid w:val="00E8187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B030C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vtex-store-components-3-x-productbrand">
    <w:name w:val="vtex-store-components-3-x-productbrand"/>
    <w:basedOn w:val="Fontepargpadro"/>
    <w:rsid w:val="008B369B"/>
  </w:style>
  <w:style w:type="table" w:customStyle="1" w:styleId="TableNormal3">
    <w:name w:val="Table Normal3"/>
    <w:uiPriority w:val="2"/>
    <w:semiHidden/>
    <w:unhideWhenUsed/>
    <w:qFormat/>
    <w:rsid w:val="000562D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3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7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3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2024-07-23T12:54:57+00:00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E5A0A-C392-45CA-945B-D53257A63A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D716DB-4B09-4C37-B585-36493B990D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B37E5D-E7F8-4E4E-8CE0-AE49856E0D67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4.xml><?xml version="1.0" encoding="utf-8"?>
<ds:datastoreItem xmlns:ds="http://schemas.openxmlformats.org/officeDocument/2006/customXml" ds:itemID="{F3E2C2C0-F5A3-4E11-8070-7A4DF6FD1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DE PREGÃO</vt:lpstr>
    </vt:vector>
  </TitlesOfParts>
  <Company>FHE e POUPEX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</dc:title>
  <dc:subject/>
  <dc:creator>RAFAEL</dc:creator>
  <cp:keywords/>
  <cp:lastModifiedBy>Jerri Adriano Alves Patriota</cp:lastModifiedBy>
  <cp:revision>4</cp:revision>
  <cp:lastPrinted>2025-08-22T17:28:00Z</cp:lastPrinted>
  <dcterms:created xsi:type="dcterms:W3CDTF">2025-08-25T14:51:00Z</dcterms:created>
  <dcterms:modified xsi:type="dcterms:W3CDTF">2025-08-25T15:06:00Z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5967ab7e,429de219,29f217dd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2024-12-11T12:58:57Z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aed36b3c-d044-481b-82fe-22e634d2796d</vt:lpwstr>
  </property>
  <property fmtid="{D5CDD505-2E9C-101B-9397-08002B2CF9AE}" pid="13" name="MSIP_Label_e7073b22-4fa6-4a78-98b1-87d7d3aea64d_ContentBits">
    <vt:lpwstr>2</vt:lpwstr>
  </property>
</Properties>
</file>